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9B80A" w14:textId="77777777" w:rsidR="006B690C" w:rsidRDefault="006B690C" w:rsidP="006B690C">
      <w:pPr>
        <w:jc w:val="right"/>
      </w:pPr>
      <w:r>
        <w:t>KINNITATUD</w:t>
      </w:r>
    </w:p>
    <w:p w14:paraId="3FA15590" w14:textId="77777777" w:rsidR="00D64CFE" w:rsidRPr="00464B4A" w:rsidRDefault="00D64CFE" w:rsidP="00D64CFE">
      <w:pPr>
        <w:tabs>
          <w:tab w:val="left" w:pos="6237"/>
        </w:tabs>
        <w:jc w:val="right"/>
      </w:pPr>
      <w:r w:rsidRPr="00464B4A">
        <w:t xml:space="preserve">RMK riigihangete osakonna </w:t>
      </w:r>
    </w:p>
    <w:p w14:paraId="2B5C59DE" w14:textId="781067F9" w:rsidR="00D64CFE" w:rsidRDefault="00D64CFE" w:rsidP="00D64CFE">
      <w:pPr>
        <w:tabs>
          <w:tab w:val="left" w:pos="6237"/>
        </w:tabs>
        <w:jc w:val="right"/>
      </w:pPr>
      <w:r>
        <w:t xml:space="preserve">juhataja </w:t>
      </w:r>
      <w:r w:rsidRPr="00B24131">
        <w:t>käskkirjaga 1-47</w:t>
      </w:r>
      <w:r>
        <w:t>.2788/1.</w:t>
      </w:r>
    </w:p>
    <w:p w14:paraId="0717C575" w14:textId="77777777" w:rsidR="007E4B62" w:rsidRDefault="007E4B62" w:rsidP="007E4B62">
      <w:pPr>
        <w:tabs>
          <w:tab w:val="left" w:pos="6237"/>
        </w:tabs>
      </w:pPr>
    </w:p>
    <w:p w14:paraId="35FEBE38" w14:textId="77777777" w:rsidR="00A91140" w:rsidRPr="00512A64" w:rsidRDefault="007E4B62" w:rsidP="007E4B62">
      <w:pPr>
        <w:pStyle w:val="Pealkiri2"/>
        <w:jc w:val="both"/>
      </w:pPr>
      <w:r>
        <w:t xml:space="preserve">1. </w:t>
      </w:r>
      <w:r w:rsidR="00A91140" w:rsidRPr="00512A64">
        <w:t xml:space="preserve">Hanke nimetus ja viitenumber </w:t>
      </w:r>
    </w:p>
    <w:p w14:paraId="08D44456" w14:textId="003EC236" w:rsidR="00DD1320" w:rsidRPr="007461A4" w:rsidRDefault="00A91140" w:rsidP="004203A7">
      <w:pPr>
        <w:pStyle w:val="Loendilik"/>
        <w:numPr>
          <w:ilvl w:val="1"/>
          <w:numId w:val="5"/>
        </w:numPr>
        <w:tabs>
          <w:tab w:val="left" w:pos="-7371"/>
          <w:tab w:val="left" w:pos="567"/>
        </w:tabs>
        <w:ind w:left="0" w:firstLine="0"/>
        <w:jc w:val="both"/>
      </w:pPr>
      <w:r w:rsidRPr="00293C40">
        <w:t xml:space="preserve">Hanke </w:t>
      </w:r>
      <w:r w:rsidRPr="00DA2C8A">
        <w:t xml:space="preserve">nimetus: </w:t>
      </w:r>
      <w:r w:rsidR="003A43C3" w:rsidRPr="003A43C3">
        <w:rPr>
          <w:bCs/>
        </w:rPr>
        <w:t>Halliste tee silla remont</w:t>
      </w:r>
    </w:p>
    <w:p w14:paraId="524E507D" w14:textId="5C897B23" w:rsidR="00CD438E" w:rsidRDefault="00A91140" w:rsidP="00C26AB5">
      <w:pPr>
        <w:pStyle w:val="Loendilik"/>
        <w:numPr>
          <w:ilvl w:val="1"/>
          <w:numId w:val="5"/>
        </w:numPr>
        <w:tabs>
          <w:tab w:val="left" w:pos="567"/>
        </w:tabs>
        <w:ind w:left="0" w:firstLine="0"/>
        <w:jc w:val="both"/>
      </w:pPr>
      <w:r w:rsidRPr="00293C40">
        <w:t>Viitenumber:</w:t>
      </w:r>
      <w:r w:rsidR="00C25B28" w:rsidRPr="00293C40">
        <w:t xml:space="preserve"> </w:t>
      </w:r>
      <w:r w:rsidR="00CB48FA" w:rsidRPr="00CB48FA">
        <w:t>262446</w:t>
      </w:r>
    </w:p>
    <w:p w14:paraId="21729C8F" w14:textId="4824B471" w:rsidR="00A91140" w:rsidRPr="00293C40" w:rsidRDefault="00A91140" w:rsidP="00CD438E">
      <w:pPr>
        <w:pStyle w:val="Loendilik"/>
        <w:numPr>
          <w:ilvl w:val="1"/>
          <w:numId w:val="5"/>
        </w:numPr>
        <w:ind w:left="567" w:hanging="567"/>
        <w:jc w:val="both"/>
      </w:pPr>
      <w:r w:rsidRPr="00293C40">
        <w:t xml:space="preserve">Klassifikatsioon: </w:t>
      </w:r>
      <w:r w:rsidR="00722D72" w:rsidRPr="00722D72">
        <w:t>45221110-6 Sildade ehitustööd</w:t>
      </w:r>
    </w:p>
    <w:p w14:paraId="44ECE8EC" w14:textId="77777777" w:rsidR="000C4D34" w:rsidRDefault="000C4D34" w:rsidP="005E08A7">
      <w:pPr>
        <w:pStyle w:val="Loendilik"/>
        <w:numPr>
          <w:ilvl w:val="1"/>
          <w:numId w:val="5"/>
        </w:numPr>
        <w:ind w:left="567" w:hanging="567"/>
        <w:jc w:val="both"/>
      </w:pPr>
      <w:r w:rsidRPr="00293C40">
        <w:t xml:space="preserve">Hankemenetluse liik: </w:t>
      </w:r>
      <w:r w:rsidR="00921A0A">
        <w:t>avatud</w:t>
      </w:r>
      <w:r w:rsidR="00910970">
        <w:t xml:space="preserve"> hankemen</w:t>
      </w:r>
      <w:r w:rsidR="00E8136B">
        <w:t>e</w:t>
      </w:r>
      <w:r w:rsidR="00910970">
        <w:t>tlus</w:t>
      </w:r>
    </w:p>
    <w:p w14:paraId="649CEBE4" w14:textId="77777777" w:rsidR="00395807" w:rsidRDefault="00395807" w:rsidP="00357DB2">
      <w:pPr>
        <w:pStyle w:val="Pealkiri2"/>
        <w:numPr>
          <w:ilvl w:val="0"/>
          <w:numId w:val="0"/>
        </w:numPr>
        <w:ind w:left="576" w:hanging="9"/>
      </w:pPr>
      <w:r>
        <w:t xml:space="preserve">2. Hanke läbiviija </w:t>
      </w:r>
    </w:p>
    <w:p w14:paraId="73126D55" w14:textId="77777777" w:rsidR="00395807" w:rsidRDefault="00395807" w:rsidP="00395807">
      <w:r w:rsidRPr="00374037">
        <w:t>RMK riigihangete osakond</w:t>
      </w:r>
    </w:p>
    <w:p w14:paraId="24F9381D" w14:textId="77777777" w:rsidR="00395807" w:rsidRPr="00D451A4" w:rsidRDefault="00395807" w:rsidP="003E66B0">
      <w:pPr>
        <w:keepNext/>
        <w:spacing w:before="240" w:after="60"/>
        <w:ind w:left="708"/>
        <w:jc w:val="both"/>
        <w:outlineLvl w:val="1"/>
        <w:rPr>
          <w:rFonts w:ascii="Arial" w:hAnsi="Arial" w:cs="Arial"/>
          <w:b/>
          <w:bCs/>
          <w:i/>
          <w:iCs/>
          <w:sz w:val="28"/>
          <w:szCs w:val="28"/>
        </w:rPr>
      </w:pPr>
      <w:r>
        <w:rPr>
          <w:rFonts w:ascii="Arial" w:hAnsi="Arial" w:cs="Arial"/>
          <w:b/>
          <w:bCs/>
          <w:i/>
          <w:iCs/>
          <w:sz w:val="28"/>
          <w:szCs w:val="28"/>
        </w:rPr>
        <w:t>3. Hankedokumendid, info pakkumuste esitamise ja avamise kohta</w:t>
      </w:r>
      <w:r w:rsidRPr="00DD1908">
        <w:t xml:space="preserve"> </w:t>
      </w:r>
    </w:p>
    <w:p w14:paraId="07EA691C" w14:textId="77777777" w:rsidR="00395807" w:rsidRPr="00D95D13" w:rsidRDefault="00395807" w:rsidP="00395807">
      <w:pPr>
        <w:keepNext/>
        <w:spacing w:before="240" w:after="60"/>
        <w:outlineLvl w:val="2"/>
        <w:rPr>
          <w:b/>
          <w:bCs/>
        </w:rPr>
      </w:pPr>
      <w:r w:rsidRPr="00D95D13">
        <w:rPr>
          <w:b/>
          <w:bCs/>
        </w:rPr>
        <w:t xml:space="preserve">3.1. hankedokumendid, tehniline info </w:t>
      </w:r>
    </w:p>
    <w:p w14:paraId="46CF0FF8" w14:textId="77777777" w:rsidR="00395807" w:rsidRDefault="00395807" w:rsidP="00395807">
      <w:pPr>
        <w:jc w:val="both"/>
      </w:pPr>
      <w:r>
        <w:t>Hange viiakse läbi riigihangete keskkonnas (edaspidi eRHR). Hankes osalemiseks, teavituste saamiseks ja küsimuste esitamiseks läbi eRHRi peavad pakkujad avaldama oma kontaktandmed, registreerudes hanke juurde „Hankes osalejad“ lehel.</w:t>
      </w:r>
    </w:p>
    <w:p w14:paraId="10A46ACC" w14:textId="77777777" w:rsidR="00395807" w:rsidRDefault="00395807" w:rsidP="00395807">
      <w:pPr>
        <w:jc w:val="both"/>
      </w:pPr>
    </w:p>
    <w:p w14:paraId="0EA1D573" w14:textId="77777777" w:rsidR="00395807" w:rsidRDefault="00395807" w:rsidP="00395807">
      <w:pPr>
        <w:jc w:val="both"/>
      </w:pPr>
      <w:r>
        <w:t>Kõik selgitused huvitatud isikutelt laekunud küsimustele ning muudatused hankedokumentides tehakse kättesaadavaks eRHR kaudu. Pärast teate avaldamist või dokumendi lisamist saadab eRHRi süsteem automaatteavituse registreeritud isikutele. Samuti esitab hankija otsused pakkujatele eRHR süsteemi kaudu, mille lisamise kohta saadab eRHRi süsteem automaatteavituse.</w:t>
      </w:r>
    </w:p>
    <w:p w14:paraId="71865F3C" w14:textId="77777777" w:rsidR="00395807" w:rsidRDefault="00395807" w:rsidP="00395807">
      <w:pPr>
        <w:jc w:val="both"/>
      </w:pPr>
    </w:p>
    <w:p w14:paraId="4B00856B" w14:textId="77777777" w:rsidR="00395807" w:rsidRDefault="00395807" w:rsidP="00395807">
      <w:pPr>
        <w:jc w:val="both"/>
      </w:pPr>
      <w:r>
        <w:t>Käesoleva hanke dokumendid võivad sisaldada andmeid selliste kaitstavate loodusobjektide asukohtade kohta, mille avalikustamine (näiteks massiteabevahendites) on keelatud. Hankedokumendi allalaadimisega võtab isik endale kohustuse tagada avalikustamiskeelu järgimine.</w:t>
      </w:r>
    </w:p>
    <w:p w14:paraId="6E0B4730" w14:textId="77777777" w:rsidR="00395807" w:rsidRPr="00D95D13" w:rsidRDefault="00395807" w:rsidP="00395807">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3.2. pakkumuste esitamine</w:t>
      </w:r>
    </w:p>
    <w:p w14:paraId="41B6FD2A" w14:textId="77777777" w:rsidR="00395807" w:rsidRPr="00CA02E2" w:rsidRDefault="00395807" w:rsidP="00395807">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r>
        <w:rPr>
          <w:rFonts w:ascii="Times-Roman" w:hAnsi="Times-Roman" w:cs="Times-Roman"/>
        </w:rPr>
        <w:t>eRHRi</w:t>
      </w:r>
      <w:r w:rsidRPr="00E522AA">
        <w:rPr>
          <w:rFonts w:ascii="Times-Roman" w:hAnsi="Times-Roman" w:cs="Times-Roman"/>
        </w:rPr>
        <w:t xml:space="preserve"> keskkonna kaudu aadressil </w:t>
      </w:r>
      <w:hyperlink r:id="rId8"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241B107F" w14:textId="77777777" w:rsidR="00395807" w:rsidRPr="00D95D13" w:rsidRDefault="00395807" w:rsidP="00395807">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3.3. pakkumuste avamine</w:t>
      </w:r>
    </w:p>
    <w:p w14:paraId="27E3A058" w14:textId="3D54A29E" w:rsidR="00FC4232" w:rsidRPr="00CA02E2" w:rsidRDefault="00395807" w:rsidP="00395807">
      <w:pPr>
        <w:autoSpaceDE w:val="0"/>
        <w:autoSpaceDN w:val="0"/>
        <w:adjustRightInd w:val="0"/>
        <w:jc w:val="both"/>
      </w:pPr>
      <w:r w:rsidRPr="00CA02E2">
        <w:rPr>
          <w:rFonts w:ascii="Times-Roman" w:hAnsi="Times-Roman" w:cs="Times-Roman"/>
        </w:rPr>
        <w:t>Pakk</w:t>
      </w:r>
      <w:r>
        <w:rPr>
          <w:rFonts w:ascii="Times-Roman" w:hAnsi="Times-Roman" w:cs="Times-Roman"/>
        </w:rPr>
        <w:t>umused avatakse hankija poolt eRHR</w:t>
      </w:r>
      <w:r w:rsidRPr="00CA02E2">
        <w:rPr>
          <w:rFonts w:ascii="Times-Roman" w:hAnsi="Times-Roman" w:cs="Times-Roman"/>
        </w:rPr>
        <w:t xml:space="preserve">i keskkonnas </w:t>
      </w:r>
      <w:r w:rsidRPr="00A651C6">
        <w:rPr>
          <w:rFonts w:ascii="Times-Roman" w:hAnsi="Times-Roman" w:cs="Times-Roman"/>
        </w:rPr>
        <w:t xml:space="preserve">hanketeates </w:t>
      </w:r>
      <w:r>
        <w:rPr>
          <w:rFonts w:ascii="Times-Roman" w:hAnsi="Times-Roman" w:cs="Times-Roman"/>
        </w:rPr>
        <w:t>toodud aja saabumise järel</w:t>
      </w:r>
      <w:r w:rsidRPr="00A651C6">
        <w:rPr>
          <w:rFonts w:ascii="Times-Roman" w:hAnsi="Times-Roman" w:cs="Times-Roman"/>
        </w:rPr>
        <w:t>.</w:t>
      </w:r>
    </w:p>
    <w:p w14:paraId="628B199F" w14:textId="77777777" w:rsidR="00A91140" w:rsidRPr="00CA02E2" w:rsidRDefault="00A91140" w:rsidP="002178C5">
      <w:pPr>
        <w:pStyle w:val="Pealkiri2"/>
        <w:jc w:val="both"/>
      </w:pPr>
      <w:r w:rsidRPr="00CA02E2">
        <w:t xml:space="preserve">4. Hanke lühikirjeldus </w:t>
      </w:r>
    </w:p>
    <w:p w14:paraId="0D62D7CF" w14:textId="6F88ACBC" w:rsidR="006D76E7" w:rsidRPr="004203A7" w:rsidRDefault="00CD4BFE" w:rsidP="009C3FC0">
      <w:pPr>
        <w:tabs>
          <w:tab w:val="left" w:pos="567"/>
        </w:tabs>
        <w:suppressAutoHyphens w:val="0"/>
        <w:autoSpaceDE w:val="0"/>
        <w:autoSpaceDN w:val="0"/>
        <w:adjustRightInd w:val="0"/>
        <w:jc w:val="both"/>
        <w:rPr>
          <w:rFonts w:eastAsia="Calibri"/>
          <w:bCs/>
          <w:lang w:eastAsia="en-US"/>
        </w:rPr>
      </w:pPr>
      <w:r w:rsidRPr="00CD4BFE">
        <w:rPr>
          <w:bCs/>
        </w:rPr>
        <w:t>4.1.</w:t>
      </w:r>
      <w:r w:rsidRPr="00CD4BFE">
        <w:rPr>
          <w:bCs/>
        </w:rPr>
        <w:tab/>
      </w:r>
      <w:r w:rsidR="00926E0D" w:rsidRPr="00CD4BFE">
        <w:rPr>
          <w:bCs/>
        </w:rPr>
        <w:t xml:space="preserve">Hanke eesmärgiks on </w:t>
      </w:r>
      <w:r w:rsidR="00EC5366">
        <w:rPr>
          <w:bCs/>
        </w:rPr>
        <w:t>hanke</w:t>
      </w:r>
      <w:r w:rsidR="00926E0D" w:rsidRPr="00CD4BFE">
        <w:rPr>
          <w:bCs/>
        </w:rPr>
        <w:t xml:space="preserve">lepingu sõlmimine </w:t>
      </w:r>
      <w:bookmarkStart w:id="0" w:name="_Hlk88828121"/>
      <w:bookmarkStart w:id="1" w:name="_Hlk89071415"/>
      <w:bookmarkStart w:id="2" w:name="_Hlk89863742"/>
      <w:bookmarkStart w:id="3" w:name="_Hlk94684218"/>
      <w:r w:rsidR="00323774" w:rsidRPr="00323774">
        <w:rPr>
          <w:rFonts w:eastAsia="Calibri"/>
          <w:bCs/>
          <w:lang w:eastAsia="en-US"/>
        </w:rPr>
        <w:t xml:space="preserve">Halliste tee </w:t>
      </w:r>
      <w:r w:rsidR="00D14887">
        <w:rPr>
          <w:rFonts w:eastAsia="Calibri"/>
          <w:bCs/>
          <w:lang w:eastAsia="en-US"/>
        </w:rPr>
        <w:t xml:space="preserve">Halliste jõe </w:t>
      </w:r>
      <w:r w:rsidR="00323774" w:rsidRPr="00323774">
        <w:rPr>
          <w:rFonts w:eastAsia="Calibri"/>
          <w:bCs/>
          <w:lang w:eastAsia="en-US"/>
        </w:rPr>
        <w:t>silla</w:t>
      </w:r>
      <w:r w:rsidR="00233438">
        <w:rPr>
          <w:rFonts w:eastAsia="Calibri"/>
          <w:bCs/>
          <w:lang w:eastAsia="en-US"/>
        </w:rPr>
        <w:t>,</w:t>
      </w:r>
      <w:r w:rsidR="004D60C9" w:rsidRPr="004D60C9">
        <w:rPr>
          <w:rFonts w:eastAsia="Calibri"/>
          <w:bCs/>
          <w:lang w:eastAsia="en-US"/>
        </w:rPr>
        <w:t xml:space="preserve"> </w:t>
      </w:r>
      <w:r w:rsidR="00CF1968" w:rsidRPr="004D60C9">
        <w:rPr>
          <w:bCs/>
        </w:rPr>
        <w:t>mis asu</w:t>
      </w:r>
      <w:r w:rsidR="00D14887">
        <w:rPr>
          <w:bCs/>
        </w:rPr>
        <w:t>b</w:t>
      </w:r>
      <w:r w:rsidR="00CF1968" w:rsidRPr="004D60C9">
        <w:rPr>
          <w:bCs/>
        </w:rPr>
        <w:t xml:space="preserve"> </w:t>
      </w:r>
      <w:bookmarkEnd w:id="0"/>
      <w:bookmarkEnd w:id="1"/>
      <w:bookmarkEnd w:id="2"/>
      <w:r w:rsidR="00613810" w:rsidRPr="00613810">
        <w:rPr>
          <w:bCs/>
        </w:rPr>
        <w:t>Viljandi</w:t>
      </w:r>
      <w:r w:rsidR="00613810">
        <w:rPr>
          <w:bCs/>
        </w:rPr>
        <w:t xml:space="preserve"> </w:t>
      </w:r>
      <w:r w:rsidR="00613810" w:rsidRPr="00613810">
        <w:rPr>
          <w:bCs/>
        </w:rPr>
        <w:t>maa</w:t>
      </w:r>
      <w:r w:rsidR="00613810">
        <w:rPr>
          <w:bCs/>
        </w:rPr>
        <w:t>konnas,</w:t>
      </w:r>
      <w:r w:rsidR="00613810" w:rsidRPr="00613810">
        <w:rPr>
          <w:bCs/>
        </w:rPr>
        <w:t xml:space="preserve"> Sakala val</w:t>
      </w:r>
      <w:r w:rsidR="00613810">
        <w:rPr>
          <w:bCs/>
        </w:rPr>
        <w:t>las</w:t>
      </w:r>
      <w:r w:rsidR="00613810" w:rsidRPr="00613810">
        <w:rPr>
          <w:bCs/>
        </w:rPr>
        <w:t xml:space="preserve"> Tipu </w:t>
      </w:r>
      <w:r w:rsidR="0082170A">
        <w:rPr>
          <w:bCs/>
        </w:rPr>
        <w:t>külas</w:t>
      </w:r>
      <w:bookmarkEnd w:id="3"/>
      <w:r w:rsidR="00EC5366">
        <w:rPr>
          <w:bCs/>
        </w:rPr>
        <w:t>,</w:t>
      </w:r>
      <w:r w:rsidR="0082170A">
        <w:rPr>
          <w:bCs/>
        </w:rPr>
        <w:t xml:space="preserve"> </w:t>
      </w:r>
      <w:r w:rsidR="00D14887">
        <w:rPr>
          <w:bCs/>
        </w:rPr>
        <w:t>remont</w:t>
      </w:r>
      <w:r w:rsidR="009166AD" w:rsidRPr="00CD4BFE">
        <w:rPr>
          <w:bCs/>
        </w:rPr>
        <w:t>t</w:t>
      </w:r>
      <w:r w:rsidR="00926E0D" w:rsidRPr="00CD4BFE">
        <w:rPr>
          <w:bCs/>
        </w:rPr>
        <w:t>ööde teostamiseks</w:t>
      </w:r>
      <w:r w:rsidR="00002EA7" w:rsidRPr="00CD4BFE">
        <w:rPr>
          <w:bCs/>
        </w:rPr>
        <w:t>.</w:t>
      </w:r>
      <w:r w:rsidR="0063724A" w:rsidRPr="009E3400">
        <w:t xml:space="preserve"> </w:t>
      </w:r>
      <w:r w:rsidR="00BB69A4" w:rsidRPr="00CD4BFE">
        <w:rPr>
          <w:rFonts w:ascii="Times-Roman" w:hAnsi="Times-Roman" w:cs="Times-Roman"/>
          <w:lang w:eastAsia="et-EE"/>
        </w:rPr>
        <w:t xml:space="preserve">Täpsem </w:t>
      </w:r>
      <w:r w:rsidR="00CE0E45" w:rsidRPr="00CD4BFE">
        <w:rPr>
          <w:rFonts w:ascii="Times-Roman" w:hAnsi="Times-Roman" w:cs="Times-Roman"/>
          <w:lang w:eastAsia="et-EE"/>
        </w:rPr>
        <w:t xml:space="preserve">tööde </w:t>
      </w:r>
      <w:r w:rsidR="00BB69A4" w:rsidRPr="00CD4BFE">
        <w:rPr>
          <w:rFonts w:ascii="Times-Roman" w:hAnsi="Times-Roman" w:cs="Times-Roman"/>
          <w:lang w:eastAsia="et-EE"/>
        </w:rPr>
        <w:t xml:space="preserve">tehniline kirjeldus </w:t>
      </w:r>
      <w:r w:rsidR="00CE0E45" w:rsidRPr="00CD4BFE">
        <w:rPr>
          <w:rFonts w:ascii="Times-Roman" w:hAnsi="Times-Roman" w:cs="Times-Roman"/>
          <w:lang w:eastAsia="et-EE"/>
        </w:rPr>
        <w:t xml:space="preserve">on esitatud </w:t>
      </w:r>
      <w:r w:rsidR="00BB69A4" w:rsidRPr="00CD4BFE">
        <w:rPr>
          <w:rFonts w:ascii="Times-Roman" w:hAnsi="Times-Roman" w:cs="Times-Roman"/>
          <w:lang w:eastAsia="et-EE"/>
        </w:rPr>
        <w:t>hankedokumen</w:t>
      </w:r>
      <w:r w:rsidR="00BC2197" w:rsidRPr="00CD4BFE">
        <w:rPr>
          <w:rFonts w:ascii="Times-Roman" w:hAnsi="Times-Roman" w:cs="Times-Roman"/>
          <w:lang w:eastAsia="et-EE"/>
        </w:rPr>
        <w:t>di punktis 6.</w:t>
      </w:r>
    </w:p>
    <w:p w14:paraId="23FDDB05" w14:textId="77777777" w:rsidR="00BB69A4" w:rsidRDefault="00BB69A4" w:rsidP="0065600C">
      <w:pPr>
        <w:jc w:val="both"/>
        <w:rPr>
          <w:rFonts w:ascii="TimesNewRomanPSMT" w:hAnsi="TimesNewRomanPSMT" w:cs="TimesNewRomanPSMT"/>
          <w:lang w:eastAsia="et-EE"/>
        </w:rPr>
      </w:pPr>
    </w:p>
    <w:p w14:paraId="5CC818D8" w14:textId="5607F9EE" w:rsidR="00CD4BFE" w:rsidRDefault="00CD4BFE" w:rsidP="00E57D2F">
      <w:pPr>
        <w:tabs>
          <w:tab w:val="left" w:pos="567"/>
          <w:tab w:val="left" w:pos="709"/>
        </w:tabs>
        <w:jc w:val="both"/>
        <w:rPr>
          <w:color w:val="000000"/>
        </w:rPr>
      </w:pPr>
      <w:r>
        <w:rPr>
          <w:color w:val="000000"/>
        </w:rPr>
        <w:t>4.2.</w:t>
      </w:r>
      <w:r>
        <w:rPr>
          <w:color w:val="000000"/>
        </w:rPr>
        <w:tab/>
      </w:r>
      <w:r w:rsidR="00BB69A4" w:rsidRPr="00BB69A4">
        <w:rPr>
          <w:color w:val="000000"/>
        </w:rPr>
        <w:t xml:space="preserve">Töö </w:t>
      </w:r>
      <w:r w:rsidR="00926E0D">
        <w:rPr>
          <w:color w:val="000000"/>
        </w:rPr>
        <w:t xml:space="preserve">tehniliseks </w:t>
      </w:r>
      <w:r w:rsidR="00BB69A4" w:rsidRPr="00BB69A4">
        <w:rPr>
          <w:color w:val="000000"/>
        </w:rPr>
        <w:t xml:space="preserve">aluseks </w:t>
      </w:r>
      <w:r w:rsidR="00BB69A4" w:rsidRPr="00327C85">
        <w:rPr>
          <w:color w:val="000000"/>
        </w:rPr>
        <w:t xml:space="preserve">on </w:t>
      </w:r>
      <w:r w:rsidR="005E4CBF">
        <w:rPr>
          <w:b/>
          <w:bCs/>
        </w:rPr>
        <w:t>Stricto</w:t>
      </w:r>
      <w:r w:rsidR="00146781" w:rsidRPr="00146781">
        <w:rPr>
          <w:b/>
          <w:bCs/>
        </w:rPr>
        <w:t xml:space="preserve"> Proje</w:t>
      </w:r>
      <w:r w:rsidR="005E4CBF">
        <w:rPr>
          <w:b/>
          <w:bCs/>
        </w:rPr>
        <w:t>c</w:t>
      </w:r>
      <w:r w:rsidR="00146781" w:rsidRPr="00146781">
        <w:rPr>
          <w:b/>
          <w:bCs/>
        </w:rPr>
        <w:t>t OÜ</w:t>
      </w:r>
      <w:r w:rsidR="00146781">
        <w:t xml:space="preserve"> </w:t>
      </w:r>
      <w:r w:rsidR="00146781" w:rsidRPr="00824B30">
        <w:t>poolt koostatud „</w:t>
      </w:r>
      <w:r w:rsidR="005E4CBF" w:rsidRPr="005E4CBF">
        <w:t>Halliste tee silla remon</w:t>
      </w:r>
      <w:r w:rsidR="00E9675D">
        <w:t>di</w:t>
      </w:r>
      <w:r w:rsidR="00146781" w:rsidRPr="00824B30">
        <w:t xml:space="preserve"> projekt“</w:t>
      </w:r>
      <w:r w:rsidR="00AE2756">
        <w:rPr>
          <w:color w:val="000000"/>
        </w:rPr>
        <w:t xml:space="preserve"> </w:t>
      </w:r>
      <w:r w:rsidR="00BB69A4">
        <w:rPr>
          <w:color w:val="000000"/>
        </w:rPr>
        <w:t xml:space="preserve">(Lisa 4 – </w:t>
      </w:r>
      <w:r w:rsidR="00A13D33">
        <w:rPr>
          <w:color w:val="000000"/>
        </w:rPr>
        <w:t>P</w:t>
      </w:r>
      <w:r w:rsidR="00BB69A4">
        <w:rPr>
          <w:color w:val="000000"/>
        </w:rPr>
        <w:t>rojekt)</w:t>
      </w:r>
      <w:r w:rsidR="00926E0D">
        <w:rPr>
          <w:color w:val="000000"/>
        </w:rPr>
        <w:t xml:space="preserve"> </w:t>
      </w:r>
      <w:r w:rsidR="00681E7A">
        <w:rPr>
          <w:color w:val="000000"/>
        </w:rPr>
        <w:t>ja asjakohastel juhtudel sellest projektist erinevuste kohta hankedokumentides esitatud täpsustused.</w:t>
      </w:r>
    </w:p>
    <w:p w14:paraId="036E01FF" w14:textId="77777777" w:rsidR="00661DC3" w:rsidRDefault="00661DC3" w:rsidP="00CD4BFE">
      <w:pPr>
        <w:tabs>
          <w:tab w:val="left" w:pos="567"/>
          <w:tab w:val="left" w:pos="709"/>
        </w:tabs>
        <w:jc w:val="both"/>
      </w:pPr>
    </w:p>
    <w:p w14:paraId="2E4F39DA" w14:textId="13CD0E9E" w:rsidR="00211846" w:rsidRDefault="00211846" w:rsidP="00CD4BFE">
      <w:pPr>
        <w:tabs>
          <w:tab w:val="left" w:pos="567"/>
          <w:tab w:val="left" w:pos="709"/>
        </w:tabs>
        <w:jc w:val="both"/>
      </w:pPr>
      <w:r w:rsidRPr="001F0F11">
        <w:lastRenderedPageBreak/>
        <w:t>Objektiga on võimalik tutvuda:</w:t>
      </w:r>
      <w:r>
        <w:t xml:space="preserve"> </w:t>
      </w:r>
      <w:r w:rsidRPr="001F0F11">
        <w:t xml:space="preserve">metsaparandaja </w:t>
      </w:r>
      <w:r w:rsidR="00146781" w:rsidRPr="006C3B06">
        <w:t xml:space="preserve">Taivo Lehesmets, tel: 5068503, e-mail: </w:t>
      </w:r>
      <w:hyperlink r:id="rId9" w:history="1">
        <w:r w:rsidR="00146781" w:rsidRPr="006C3B06">
          <w:rPr>
            <w:rStyle w:val="Hperlink"/>
          </w:rPr>
          <w:t>taivo.lehesmets@rmk.ee</w:t>
        </w:r>
      </w:hyperlink>
      <w:r w:rsidR="00436D76" w:rsidRPr="001F004C">
        <w:t>.</w:t>
      </w:r>
      <w:r w:rsidR="007461A4">
        <w:t xml:space="preserve"> </w:t>
      </w:r>
      <w:r w:rsidR="00B55D49">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30AB639C" w14:textId="77777777" w:rsidR="001435A4" w:rsidRDefault="00CD4BFE" w:rsidP="001435A4">
      <w:pPr>
        <w:tabs>
          <w:tab w:val="left" w:pos="567"/>
          <w:tab w:val="left" w:pos="709"/>
        </w:tabs>
        <w:jc w:val="both"/>
      </w:pPr>
      <w:r>
        <w:t>4.3.</w:t>
      </w:r>
      <w:r>
        <w:tab/>
      </w:r>
      <w:r w:rsidR="001435A4" w:rsidRPr="00EB2D4B">
        <w:t xml:space="preserve">Töövõtja annab Tellijale valmis Töö lõplikult üle </w:t>
      </w:r>
      <w:r w:rsidR="001435A4">
        <w:t xml:space="preserve">hiljemalt 1.09.2023. </w:t>
      </w:r>
      <w:r w:rsidR="001435A4" w:rsidRPr="00CD4BFE">
        <w:rPr>
          <w:szCs w:val="18"/>
        </w:rPr>
        <w:t>Ehitusobjekti dokumentide üleandmiseks ja vastuvõtmiseks ning ehitusobjekti kasutuselevõtu dokumentide vormistamiseks on aega</w:t>
      </w:r>
      <w:r w:rsidR="001435A4">
        <w:t xml:space="preserve"> kuni 1.11.2023. </w:t>
      </w:r>
      <w:r w:rsidR="001435A4" w:rsidRPr="00E769DE">
        <w:t xml:space="preserve">Hankija soovib </w:t>
      </w:r>
      <w:r w:rsidR="001435A4">
        <w:t>hanke</w:t>
      </w:r>
      <w:r w:rsidR="001435A4" w:rsidRPr="00E769DE">
        <w:t>lepingu sõlmida</w:t>
      </w:r>
      <w:r w:rsidR="001435A4" w:rsidRPr="00B4104B">
        <w:t xml:space="preserve"> mõislikul esimesel võimalusel peale hankemenetluses lepingu sõlmimise võimaluse tekkimist ning pakkuja kohustub lepingu allkirjastama koheselt peale hankijalt vastavasisulise ettepaneku saamist. </w:t>
      </w:r>
    </w:p>
    <w:p w14:paraId="3A193688" w14:textId="77777777" w:rsidR="001435A4" w:rsidRDefault="001435A4" w:rsidP="001435A4">
      <w:pPr>
        <w:tabs>
          <w:tab w:val="left" w:pos="567"/>
          <w:tab w:val="left" w:pos="709"/>
        </w:tabs>
        <w:jc w:val="both"/>
      </w:pPr>
    </w:p>
    <w:p w14:paraId="744DD798" w14:textId="77777777" w:rsidR="001435A4" w:rsidRDefault="001435A4" w:rsidP="001435A4">
      <w:pPr>
        <w:tabs>
          <w:tab w:val="left" w:pos="567"/>
          <w:tab w:val="right" w:pos="9071"/>
        </w:tabs>
        <w:jc w:val="both"/>
      </w:pPr>
      <w:r>
        <w:t>4.4.</w:t>
      </w:r>
      <w:r>
        <w:tab/>
      </w:r>
      <w:r w:rsidRPr="00465B96">
        <w:t xml:space="preserve">Töödele on nõutav teostusgarantii kestvusega 2 aastat arvates kasutuselevõtu akti allkirjastamisest Tellija poolt. Tööde teostamise ajaks on nõutav pangagarantii 10 % </w:t>
      </w:r>
      <w:r>
        <w:t>hanke</w:t>
      </w:r>
      <w:r w:rsidRPr="00465B96">
        <w:t>lepingu sõlmimise aluseks olnud eduka pakkumuse maksumusest või sama summa deponeerimine Tellija pangakontole.</w:t>
      </w:r>
    </w:p>
    <w:p w14:paraId="6954DA67" w14:textId="77777777" w:rsidR="001435A4" w:rsidRDefault="001435A4" w:rsidP="001435A4">
      <w:pPr>
        <w:tabs>
          <w:tab w:val="left" w:pos="567"/>
          <w:tab w:val="right" w:pos="9071"/>
        </w:tabs>
        <w:jc w:val="both"/>
      </w:pPr>
    </w:p>
    <w:p w14:paraId="55C11372" w14:textId="774B88BE" w:rsidR="00CD4BFE" w:rsidRDefault="001435A4" w:rsidP="001435A4">
      <w:pPr>
        <w:tabs>
          <w:tab w:val="left" w:pos="567"/>
          <w:tab w:val="left" w:pos="709"/>
        </w:tabs>
        <w:jc w:val="both"/>
      </w:pPr>
      <w:r>
        <w:t>4.5.</w:t>
      </w:r>
      <w:r>
        <w:tab/>
      </w:r>
      <w:r w:rsidRPr="005C6A48">
        <w:t>Hankija ei ole jaotanud hanget osadeks, kuna see ei ole majan</w:t>
      </w:r>
      <w:r>
        <w:t>duslikult ja töökorralduslikult</w:t>
      </w:r>
      <w:r w:rsidRPr="005C6A48">
        <w:t xml:space="preserve"> otstarbekas.</w:t>
      </w:r>
    </w:p>
    <w:p w14:paraId="6B13E5D6" w14:textId="77777777" w:rsidR="00664C0C" w:rsidRDefault="00664C0C" w:rsidP="00664C0C">
      <w:pPr>
        <w:pStyle w:val="Pealkiri2"/>
        <w:rPr>
          <w:b w:val="0"/>
        </w:rPr>
      </w:pPr>
      <w:r>
        <w:t>5. Hankemenetluse aegne pakkumuse tagatis</w:t>
      </w:r>
    </w:p>
    <w:p w14:paraId="75653262" w14:textId="79530538" w:rsidR="00664C0C" w:rsidRDefault="00664C0C" w:rsidP="00664C0C">
      <w:pPr>
        <w:jc w:val="both"/>
      </w:pPr>
      <w:r>
        <w:t xml:space="preserve">5.1. </w:t>
      </w:r>
      <w:r w:rsidR="00465B96" w:rsidRPr="00465B96">
        <w:t>Pakkuja peab esitama RHS § 90 ko</w:t>
      </w:r>
      <w:r w:rsidR="0044438F">
        <w:t xml:space="preserve">hase </w:t>
      </w:r>
      <w:r w:rsidR="0044438F" w:rsidRPr="005D7AAC">
        <w:rPr>
          <w:b/>
          <w:bCs/>
        </w:rPr>
        <w:t>pakkumuse tagatise summas 10</w:t>
      </w:r>
      <w:r w:rsidR="00465B96" w:rsidRPr="005D7AAC">
        <w:rPr>
          <w:b/>
          <w:bCs/>
        </w:rPr>
        <w:t>00 EUR</w:t>
      </w:r>
      <w:r w:rsidR="00465B96" w:rsidRPr="00465B96">
        <w:t xml:space="preserve">, kas:  </w:t>
      </w:r>
      <w:r>
        <w:t xml:space="preserve">5.1.1. vastava summa deponeerimisena hankija arvelduskontole </w:t>
      </w:r>
      <w:r w:rsidRPr="00DD7CE3">
        <w:t>EE881010002021370008</w:t>
      </w:r>
      <w:r>
        <w:t xml:space="preserve"> </w:t>
      </w:r>
      <w:r w:rsidR="00465B96">
        <w:t xml:space="preserve">SEB </w:t>
      </w:r>
      <w:r>
        <w:t xml:space="preserve">pangas (makse selgitus: „Pakkumuse tagatis riigihankes </w:t>
      </w:r>
      <w:bookmarkStart w:id="4" w:name="_Hlk94791723"/>
      <w:r w:rsidR="00E9675D" w:rsidRPr="00E9675D">
        <w:rPr>
          <w:bCs/>
          <w:i/>
        </w:rPr>
        <w:t>Halliste tee silla remont</w:t>
      </w:r>
      <w:r w:rsidR="00146781" w:rsidRPr="00146781">
        <w:rPr>
          <w:bCs/>
          <w:i/>
        </w:rPr>
        <w:t xml:space="preserve"> </w:t>
      </w:r>
      <w:bookmarkEnd w:id="4"/>
      <w:r>
        <w:t>pakkuja [pakkuja nimi] eest“), panga viitenumber 4000004303, või</w:t>
      </w:r>
    </w:p>
    <w:p w14:paraId="464ACC51" w14:textId="77777777" w:rsidR="00664C0C" w:rsidRDefault="00664C0C" w:rsidP="00664C0C">
      <w:pPr>
        <w:jc w:val="both"/>
      </w:pPr>
      <w:r>
        <w:t xml:space="preserve">5.1.2. võlaõigusseaduse §-le 155 vastava krediidi- või finantseerimisasutuse või kindlustusandja tagasivõtmatu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 </w:t>
      </w:r>
    </w:p>
    <w:p w14:paraId="25A0C162" w14:textId="77777777" w:rsidR="00A537FB" w:rsidRDefault="00664C0C" w:rsidP="00A537FB">
      <w:pPr>
        <w:jc w:val="both"/>
      </w:pPr>
      <w:r>
        <w:t xml:space="preserve">5.2. </w:t>
      </w:r>
      <w:r w:rsidR="00A537FB">
        <w:t>Rahasumma deponeerimisena esitatud tagatise korral esitab pakkuja makse toimumist tõendava dokumendi elektroonilise koopia koos pakkumusega.</w:t>
      </w:r>
    </w:p>
    <w:p w14:paraId="232796C8" w14:textId="77777777" w:rsidR="00A537FB" w:rsidRDefault="00A537FB" w:rsidP="00A537FB">
      <w:pPr>
        <w:jc w:val="both"/>
      </w:pPr>
      <w:r>
        <w:t>5.3. Krediidi- või finantseerimisasutuse või kindlustusandja garantiina esitatud pakkumuse tagatise tõendusdokument (garantiikiri) peab kas:</w:t>
      </w:r>
    </w:p>
    <w:p w14:paraId="40D049C1" w14:textId="77777777" w:rsidR="00A537FB" w:rsidRDefault="00A537FB" w:rsidP="00A537FB">
      <w:pPr>
        <w:jc w:val="both"/>
      </w:pPr>
      <w:r>
        <w:t>5.3.1. olema allkirjastatud digitaalselt ja esitatud koos pakkumusega elektrooniliselt eRHR keskkonna kaudu, või</w:t>
      </w:r>
    </w:p>
    <w:p w14:paraId="11AA3573" w14:textId="77777777" w:rsidR="00A537FB" w:rsidRDefault="00A537FB" w:rsidP="00A537FB">
      <w:pPr>
        <w:jc w:val="both"/>
      </w:pPr>
      <w:r>
        <w:t>5.3.2. olema allkirjastatud kirjalikult ning esitatud originaaldokumendina hankijale aadressil RMK riigihangete osakond, Rõõmu tee 7, 50705 TARTU, enne pakkumuste esitamise tähtpäeva saabumist ja elektroonilise koopiana koos pakkumusega eRHR süsteemi kaudu koos kinnitusega, et originaaldokument on hankijale esitatud. Originaaldokument tuleb esitada suletud ümbrikus, mis on tähistatud arusaadavalt. Originaaldokumendi õigeaegse kohalejõudmise riisiko lasub pakkujal.</w:t>
      </w:r>
    </w:p>
    <w:p w14:paraId="49D1496E" w14:textId="77777777" w:rsidR="00A537FB" w:rsidRDefault="00A537FB" w:rsidP="00A537FB">
      <w:pPr>
        <w:jc w:val="both"/>
      </w:pPr>
      <w:r w:rsidRPr="00DD0561">
        <w:t xml:space="preserve">5.3.3. 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w:t>
      </w:r>
      <w:r w:rsidRPr="00DD0561">
        <w:lastRenderedPageBreak/>
        <w:t>kohta garantii andja poolseid täiendusi ega nõuet, et elektroonilise garantiikirja faili tagastamise e-kiri oleks allkirjastatud hankija esindaja poolt.</w:t>
      </w:r>
    </w:p>
    <w:p w14:paraId="7CFAD3D4" w14:textId="77777777" w:rsidR="00A537FB" w:rsidRDefault="00A537FB" w:rsidP="00A537FB">
      <w:pPr>
        <w:jc w:val="both"/>
      </w:pPr>
      <w:r>
        <w:t xml:space="preserve">5.4. Tagatis peab olema antud kehtivusega vähemalt riigihankes pakkumuste jõusoleku tähtaja lõpuni. </w:t>
      </w:r>
    </w:p>
    <w:p w14:paraId="505CA72C" w14:textId="3D9D682C" w:rsidR="00664C0C" w:rsidRDefault="00A537FB" w:rsidP="00A537FB">
      <w:pPr>
        <w:jc w:val="both"/>
      </w:pPr>
      <w:r>
        <w:t>5.5. Hankija kohaldab pakkumuse tagatise realiseerimisel ja tagastamisel RHS § 91</w:t>
      </w:r>
      <w:r w:rsidR="00664C0C">
        <w:t>.</w:t>
      </w:r>
    </w:p>
    <w:p w14:paraId="0D861230" w14:textId="77777777" w:rsidR="00664C0C" w:rsidRPr="00845980" w:rsidRDefault="00664C0C" w:rsidP="00664C0C">
      <w:pPr>
        <w:pStyle w:val="Pealkiri2"/>
        <w:numPr>
          <w:ilvl w:val="0"/>
          <w:numId w:val="0"/>
        </w:numPr>
        <w:ind w:left="576"/>
        <w:jc w:val="both"/>
      </w:pPr>
      <w:r w:rsidRPr="00845980">
        <w:t>6. Hanke tehniline kirjeldus</w:t>
      </w:r>
    </w:p>
    <w:p w14:paraId="656E226C" w14:textId="239D9BCF" w:rsidR="00FA5CF5" w:rsidRPr="00EB55FD" w:rsidRDefault="006D01FC" w:rsidP="003A4B84">
      <w:pPr>
        <w:suppressAutoHyphens w:val="0"/>
        <w:autoSpaceDE w:val="0"/>
        <w:autoSpaceDN w:val="0"/>
        <w:adjustRightInd w:val="0"/>
        <w:jc w:val="both"/>
        <w:rPr>
          <w:rFonts w:eastAsia="Calibri"/>
          <w:bCs/>
          <w:lang w:eastAsia="en-US"/>
        </w:rPr>
      </w:pPr>
      <w:r w:rsidRPr="00EB55FD">
        <w:rPr>
          <w:rFonts w:eastAsia="Calibri"/>
          <w:bCs/>
          <w:lang w:eastAsia="en-US"/>
        </w:rPr>
        <w:t xml:space="preserve">Halliste jõe </w:t>
      </w:r>
      <w:r w:rsidR="00613810" w:rsidRPr="00EB55FD">
        <w:rPr>
          <w:rFonts w:eastAsia="Calibri"/>
          <w:bCs/>
          <w:lang w:eastAsia="en-US"/>
        </w:rPr>
        <w:t>sild</w:t>
      </w:r>
      <w:r w:rsidRPr="00EB55FD">
        <w:rPr>
          <w:rFonts w:eastAsia="Calibri"/>
          <w:bCs/>
          <w:lang w:eastAsia="en-US"/>
        </w:rPr>
        <w:t>,</w:t>
      </w:r>
      <w:r w:rsidR="00613810" w:rsidRPr="00EB55FD">
        <w:rPr>
          <w:rFonts w:eastAsia="Calibri"/>
          <w:bCs/>
          <w:lang w:eastAsia="en-US"/>
        </w:rPr>
        <w:t xml:space="preserve"> Halliste tee</w:t>
      </w:r>
      <w:r w:rsidRPr="00EB55FD">
        <w:rPr>
          <w:rFonts w:eastAsia="Calibri"/>
          <w:bCs/>
          <w:lang w:eastAsia="en-US"/>
        </w:rPr>
        <w:t>l</w:t>
      </w:r>
      <w:r w:rsidR="00613810" w:rsidRPr="00EB55FD">
        <w:rPr>
          <w:rFonts w:eastAsia="Calibri"/>
          <w:bCs/>
          <w:lang w:eastAsia="en-US"/>
        </w:rPr>
        <w:t xml:space="preserve"> asu</w:t>
      </w:r>
      <w:r w:rsidR="00847FFE" w:rsidRPr="00EB55FD">
        <w:rPr>
          <w:rFonts w:eastAsia="Calibri"/>
          <w:bCs/>
          <w:lang w:eastAsia="en-US"/>
        </w:rPr>
        <w:t>b</w:t>
      </w:r>
      <w:r w:rsidR="00613810" w:rsidRPr="00EB55FD">
        <w:rPr>
          <w:rFonts w:eastAsia="Calibri"/>
          <w:bCs/>
          <w:lang w:eastAsia="en-US"/>
        </w:rPr>
        <w:t xml:space="preserve"> Viljandi maakonnas, Sakala vallas Tipu külas</w:t>
      </w:r>
      <w:r w:rsidR="007733AF" w:rsidRPr="00EB55FD">
        <w:rPr>
          <w:rFonts w:eastAsia="Calibri"/>
          <w:bCs/>
          <w:lang w:eastAsia="en-US"/>
        </w:rPr>
        <w:t xml:space="preserve"> </w:t>
      </w:r>
      <w:r w:rsidR="0090025D" w:rsidRPr="00EB55FD">
        <w:rPr>
          <w:rFonts w:eastAsia="Calibri"/>
          <w:bCs/>
          <w:lang w:eastAsia="en-US"/>
        </w:rPr>
        <w:t xml:space="preserve">RMK katastriüksusel </w:t>
      </w:r>
      <w:r w:rsidR="00B15393" w:rsidRPr="00EB55FD">
        <w:rPr>
          <w:rFonts w:eastAsia="Calibri"/>
          <w:bCs/>
          <w:lang w:eastAsia="en-US"/>
        </w:rPr>
        <w:t>61501:001:0015</w:t>
      </w:r>
      <w:r w:rsidR="00E1454E" w:rsidRPr="00EB55FD">
        <w:rPr>
          <w:rFonts w:eastAsia="Calibri"/>
          <w:bCs/>
          <w:lang w:eastAsia="en-US"/>
        </w:rPr>
        <w:t>.</w:t>
      </w:r>
    </w:p>
    <w:p w14:paraId="6CC73911" w14:textId="00087BE0" w:rsidR="00934A62" w:rsidRPr="00EB55FD" w:rsidRDefault="007733AF" w:rsidP="00AE7FB2">
      <w:pPr>
        <w:suppressAutoHyphens w:val="0"/>
        <w:autoSpaceDE w:val="0"/>
        <w:autoSpaceDN w:val="0"/>
        <w:adjustRightInd w:val="0"/>
        <w:jc w:val="both"/>
        <w:rPr>
          <w:bCs/>
        </w:rPr>
      </w:pPr>
      <w:r w:rsidRPr="00EB55FD">
        <w:rPr>
          <w:bCs/>
        </w:rPr>
        <w:t>Juurdepääs</w:t>
      </w:r>
      <w:r w:rsidR="002F5B31" w:rsidRPr="00EB55FD">
        <w:rPr>
          <w:bCs/>
        </w:rPr>
        <w:t>uteeks</w:t>
      </w:r>
      <w:r w:rsidRPr="00EB55FD">
        <w:rPr>
          <w:bCs/>
        </w:rPr>
        <w:t xml:space="preserve"> on </w:t>
      </w:r>
      <w:r w:rsidR="002F5B31" w:rsidRPr="00EB55FD">
        <w:rPr>
          <w:bCs/>
        </w:rPr>
        <w:t>riigi tee - 24151 Kõpu - Tõramaa - Jõesuu tee millel</w:t>
      </w:r>
      <w:r w:rsidR="00C55444" w:rsidRPr="00EB55FD">
        <w:rPr>
          <w:bCs/>
        </w:rPr>
        <w:t xml:space="preserve">t algab </w:t>
      </w:r>
      <w:r w:rsidR="00613810" w:rsidRPr="00EB55FD">
        <w:rPr>
          <w:bCs/>
        </w:rPr>
        <w:t>kohaliku omavalit</w:t>
      </w:r>
      <w:r w:rsidR="00672487" w:rsidRPr="00EB55FD">
        <w:rPr>
          <w:bCs/>
        </w:rPr>
        <w:t>suse teel Halliste tee nr 3600020</w:t>
      </w:r>
      <w:r w:rsidR="00EC1E6B" w:rsidRPr="00EB55FD">
        <w:rPr>
          <w:bCs/>
        </w:rPr>
        <w:t>.</w:t>
      </w:r>
      <w:r w:rsidR="00AE7FB2" w:rsidRPr="00EB55FD">
        <w:rPr>
          <w:bCs/>
        </w:rPr>
        <w:t xml:space="preserve"> </w:t>
      </w:r>
    </w:p>
    <w:p w14:paraId="5F7938B1" w14:textId="77777777" w:rsidR="006B59F4" w:rsidRPr="00EB55FD" w:rsidRDefault="006B59F4" w:rsidP="006B59F4">
      <w:pPr>
        <w:suppressAutoHyphens w:val="0"/>
        <w:autoSpaceDE w:val="0"/>
        <w:autoSpaceDN w:val="0"/>
        <w:adjustRightInd w:val="0"/>
        <w:jc w:val="both"/>
        <w:rPr>
          <w:lang w:eastAsia="et-EE"/>
        </w:rPr>
      </w:pPr>
      <w:r w:rsidRPr="00EB55FD">
        <w:t>Raie vajadus puudub.</w:t>
      </w:r>
      <w:r w:rsidRPr="00EB55FD">
        <w:rPr>
          <w:lang w:eastAsia="et-EE"/>
        </w:rPr>
        <w:t xml:space="preserve"> </w:t>
      </w:r>
    </w:p>
    <w:p w14:paraId="4880C926" w14:textId="77777777" w:rsidR="006B59F4" w:rsidRPr="00EB55FD" w:rsidRDefault="006B59F4" w:rsidP="006B59F4">
      <w:pPr>
        <w:suppressAutoHyphens w:val="0"/>
        <w:autoSpaceDE w:val="0"/>
        <w:autoSpaceDN w:val="0"/>
        <w:adjustRightInd w:val="0"/>
        <w:jc w:val="both"/>
      </w:pPr>
      <w:r w:rsidRPr="00EB55FD">
        <w:rPr>
          <w:bCs/>
        </w:rPr>
        <w:t>T</w:t>
      </w:r>
      <w:r w:rsidRPr="00EB55FD">
        <w:t xml:space="preserve">ee äärne kraavitus puudub. </w:t>
      </w:r>
    </w:p>
    <w:p w14:paraId="0FB19165" w14:textId="77777777" w:rsidR="006B59F4" w:rsidRPr="00EB55FD" w:rsidRDefault="006B59F4" w:rsidP="006B59F4">
      <w:pPr>
        <w:suppressAutoHyphens w:val="0"/>
        <w:autoSpaceDE w:val="0"/>
        <w:autoSpaceDN w:val="0"/>
        <w:adjustRightInd w:val="0"/>
        <w:jc w:val="both"/>
      </w:pPr>
      <w:r w:rsidRPr="00EB55FD">
        <w:t xml:space="preserve">Truubid </w:t>
      </w:r>
      <w:r w:rsidRPr="00EB55FD">
        <w:rPr>
          <w:bCs/>
          <w:lang w:eastAsia="et-EE"/>
        </w:rPr>
        <w:t xml:space="preserve">puuduvad. </w:t>
      </w:r>
    </w:p>
    <w:p w14:paraId="35F89976" w14:textId="1D2413AB" w:rsidR="004430AC" w:rsidRDefault="00EB55FD" w:rsidP="00864457">
      <w:pPr>
        <w:suppressAutoHyphens w:val="0"/>
        <w:autoSpaceDE w:val="0"/>
        <w:autoSpaceDN w:val="0"/>
        <w:adjustRightInd w:val="0"/>
        <w:jc w:val="both"/>
        <w:rPr>
          <w:bCs/>
        </w:rPr>
      </w:pPr>
      <w:r w:rsidRPr="00005342">
        <w:rPr>
          <w:b/>
        </w:rPr>
        <w:t xml:space="preserve">Halliste jõe </w:t>
      </w:r>
      <w:r w:rsidR="00AC6560" w:rsidRPr="00005342">
        <w:rPr>
          <w:b/>
        </w:rPr>
        <w:t>sild</w:t>
      </w:r>
      <w:r w:rsidR="00864457" w:rsidRPr="00005342">
        <w:rPr>
          <w:bCs/>
        </w:rPr>
        <w:t xml:space="preserve"> </w:t>
      </w:r>
      <w:r w:rsidR="00864457" w:rsidRPr="003E3FCB">
        <w:rPr>
          <w:bCs/>
        </w:rPr>
        <w:t xml:space="preserve">on olemasolev </w:t>
      </w:r>
      <w:r w:rsidRPr="003E3FCB">
        <w:rPr>
          <w:bCs/>
        </w:rPr>
        <w:t>betoon</w:t>
      </w:r>
      <w:r w:rsidR="00864457" w:rsidRPr="003E3FCB">
        <w:rPr>
          <w:bCs/>
        </w:rPr>
        <w:t xml:space="preserve">sild, mis on rajatud </w:t>
      </w:r>
      <w:r w:rsidR="003E3FCB" w:rsidRPr="003E3FCB">
        <w:rPr>
          <w:bCs/>
        </w:rPr>
        <w:t>1980 aastate keskpaik, algne projekt ei ole säilinud</w:t>
      </w:r>
      <w:r w:rsidR="00864457" w:rsidRPr="003E3FCB">
        <w:rPr>
          <w:bCs/>
        </w:rPr>
        <w:t xml:space="preserve">. </w:t>
      </w:r>
      <w:bookmarkStart w:id="5" w:name="_Hlk94880516"/>
    </w:p>
    <w:p w14:paraId="0C134BC2" w14:textId="1FA38E8E" w:rsidR="004430AC" w:rsidRDefault="004430AC" w:rsidP="00864457">
      <w:pPr>
        <w:suppressAutoHyphens w:val="0"/>
        <w:autoSpaceDE w:val="0"/>
        <w:autoSpaceDN w:val="0"/>
        <w:adjustRightInd w:val="0"/>
        <w:jc w:val="both"/>
        <w:rPr>
          <w:bCs/>
        </w:rPr>
      </w:pPr>
      <w:r w:rsidRPr="004430AC">
        <w:rPr>
          <w:bCs/>
        </w:rPr>
        <w:t>Sillale antakse pikikalle 0,7%. Kogu lõigus on teel 3% põikkalle.</w:t>
      </w:r>
    </w:p>
    <w:p w14:paraId="60A09E2C" w14:textId="10D372EF" w:rsidR="004F3F15" w:rsidRDefault="004F3F15" w:rsidP="004F3F15">
      <w:pPr>
        <w:suppressAutoHyphens w:val="0"/>
        <w:autoSpaceDE w:val="0"/>
        <w:autoSpaceDN w:val="0"/>
        <w:adjustRightInd w:val="0"/>
        <w:jc w:val="both"/>
        <w:rPr>
          <w:bCs/>
        </w:rPr>
      </w:pPr>
      <w:r w:rsidRPr="004F3F15">
        <w:rPr>
          <w:bCs/>
        </w:rPr>
        <w:t>Katendina on ette nähtud kruuskate, mille paksus tihendatult on 12cm (</w:t>
      </w:r>
      <w:r>
        <w:rPr>
          <w:bCs/>
        </w:rPr>
        <w:t>purustatud kruus positsioon nr</w:t>
      </w:r>
      <w:r w:rsidRPr="004F3F15">
        <w:rPr>
          <w:bCs/>
        </w:rPr>
        <w:t xml:space="preserve"> 6). Silla tekiplaadi ulatuses ka drenaažkangas (</w:t>
      </w:r>
      <w:r w:rsidR="0086700C" w:rsidRPr="0086700C">
        <w:rPr>
          <w:bCs/>
        </w:rPr>
        <w:t>Nt Pozidrain 6S250/NW8, paksus 2kPa korral min 6mm, CBR min 2200N või samaväärne</w:t>
      </w:r>
      <w:r w:rsidRPr="004F3F15">
        <w:rPr>
          <w:bCs/>
        </w:rPr>
        <w:t>).</w:t>
      </w:r>
      <w:r w:rsidR="0086700C">
        <w:rPr>
          <w:bCs/>
        </w:rPr>
        <w:t xml:space="preserve"> </w:t>
      </w:r>
      <w:r w:rsidRPr="004F3F15">
        <w:rPr>
          <w:bCs/>
        </w:rPr>
        <w:t xml:space="preserve">Vahemikus PK 0+00 – PK 0+40 ning 0+85 – 1+15 tuleb muldkeha laiendada astmetega. Astmeteks kasutada </w:t>
      </w:r>
      <w:r w:rsidR="001F0DD8" w:rsidRPr="001F0DD8">
        <w:rPr>
          <w:bCs/>
        </w:rPr>
        <w:t>sorteeritud kruusast Positsioon nr. 4</w:t>
      </w:r>
      <w:r w:rsidRPr="004F3F15">
        <w:rPr>
          <w:bCs/>
        </w:rPr>
        <w:t>.</w:t>
      </w:r>
    </w:p>
    <w:p w14:paraId="66F4D862" w14:textId="01382636" w:rsidR="00417EBB" w:rsidRDefault="006957DB" w:rsidP="00417EBB">
      <w:pPr>
        <w:suppressAutoHyphens w:val="0"/>
        <w:autoSpaceDE w:val="0"/>
        <w:autoSpaceDN w:val="0"/>
        <w:adjustRightInd w:val="0"/>
        <w:jc w:val="both"/>
      </w:pPr>
      <w:r>
        <w:t>Silla k</w:t>
      </w:r>
      <w:r w:rsidR="00417EBB">
        <w:t>aldasambad on suhtelises heas seisus. Kaldasammastele rajatakse uus tagasein ja külgtiivad, mis rajatakse monoliitselt olemasoleva riigliga. Kaldasammaste järgi jääv osa puhastatakse liivapritsiga ja kaetakse torkreetbetooniga.</w:t>
      </w:r>
      <w:r>
        <w:t xml:space="preserve"> </w:t>
      </w:r>
    </w:p>
    <w:p w14:paraId="50742C52" w14:textId="666B57BD" w:rsidR="00417EBB" w:rsidRDefault="00C0247A" w:rsidP="00417EBB">
      <w:pPr>
        <w:suppressAutoHyphens w:val="0"/>
        <w:autoSpaceDE w:val="0"/>
        <w:autoSpaceDN w:val="0"/>
        <w:adjustRightInd w:val="0"/>
        <w:jc w:val="both"/>
      </w:pPr>
      <w:r>
        <w:t>S</w:t>
      </w:r>
      <w:r w:rsidR="00417EBB">
        <w:t>illa otstesse rajatakse 4m pikkused raudbetoonist pealesõiduplaadid. Pealesõiduplaadile anda kahepoolne 3% põikkalle.</w:t>
      </w:r>
    </w:p>
    <w:p w14:paraId="79553B76" w14:textId="649CEBC8" w:rsidR="00417EBB" w:rsidRDefault="00417EBB" w:rsidP="00417EBB">
      <w:pPr>
        <w:suppressAutoHyphens w:val="0"/>
        <w:autoSpaceDE w:val="0"/>
        <w:autoSpaceDN w:val="0"/>
        <w:adjustRightInd w:val="0"/>
        <w:jc w:val="both"/>
      </w:pPr>
      <w:r>
        <w:t>Jõesammastele rajatakse eluea pikendamiseks terasraketisega raudbetoonist särk. Terasrakestist ei eemaldata. Täiendav raudbetoonist särk on ette nähtud kõigile postidele (2 x 10tk). Vanad raudbetoonsärgid (erinevas ulatuses 6 postil) tuleb eemaldada.</w:t>
      </w:r>
      <w:r w:rsidR="00E754FF">
        <w:t xml:space="preserve"> </w:t>
      </w:r>
      <w:r>
        <w:t xml:space="preserve">Raudbetoonsärkide rajamiseks tuleb rajada ajutised töötasapinnad kallastelt sammasteni. </w:t>
      </w:r>
    </w:p>
    <w:p w14:paraId="55D715D4" w14:textId="730E3204" w:rsidR="00417EBB" w:rsidRDefault="00417EBB" w:rsidP="00417EBB">
      <w:pPr>
        <w:suppressAutoHyphens w:val="0"/>
        <w:autoSpaceDE w:val="0"/>
        <w:autoSpaceDN w:val="0"/>
        <w:adjustRightInd w:val="0"/>
        <w:jc w:val="both"/>
      </w:pPr>
      <w:r>
        <w:t>Jõesamba riigel puhastatakse liivapritsiga ja kaetakse torkreetbetooniga. Silla tekiplaadi alt välja ulatuvale osale paigaldada tsinkplekist kolmnurksed katted.</w:t>
      </w:r>
    </w:p>
    <w:p w14:paraId="677CDF14" w14:textId="77777777" w:rsidR="00417EBB" w:rsidRDefault="00417EBB" w:rsidP="00417EBB">
      <w:pPr>
        <w:suppressAutoHyphens w:val="0"/>
        <w:autoSpaceDE w:val="0"/>
        <w:autoSpaceDN w:val="0"/>
        <w:adjustRightInd w:val="0"/>
        <w:jc w:val="both"/>
      </w:pPr>
      <w:r>
        <w:t xml:space="preserve">Olemasolev pealisehitis lammutatakse kuni talade pealmise pinnani. </w:t>
      </w:r>
    </w:p>
    <w:p w14:paraId="3C86FB33" w14:textId="46EF0340" w:rsidR="00417EBB" w:rsidRDefault="00417EBB" w:rsidP="00417EBB">
      <w:pPr>
        <w:suppressAutoHyphens w:val="0"/>
        <w:autoSpaceDE w:val="0"/>
        <w:autoSpaceDN w:val="0"/>
        <w:adjustRightInd w:val="0"/>
        <w:jc w:val="both"/>
      </w:pPr>
      <w:r>
        <w:t>Rajatakse raudbetoonist uued servaprussid ja uus kaldekolmnurk. Vahesammaste kohal kaldekolmnurk monolitiseeritakse, servaprussi tehakse 5cm laiune ja 10cm sügav ava</w:t>
      </w:r>
      <w:r w:rsidR="007C6137">
        <w:t>.</w:t>
      </w:r>
    </w:p>
    <w:p w14:paraId="215FB3D0" w14:textId="77777777" w:rsidR="00417EBB" w:rsidRDefault="00417EBB" w:rsidP="00417EBB">
      <w:pPr>
        <w:suppressAutoHyphens w:val="0"/>
        <w:autoSpaceDE w:val="0"/>
        <w:autoSpaceDN w:val="0"/>
        <w:adjustRightInd w:val="0"/>
        <w:jc w:val="both"/>
      </w:pPr>
      <w:r>
        <w:t>Kaldekolmnurga „keel“ ulatub üle tagaseina vastavalt sõlmele 1 joonisel 5-104. „Keele“ ja pealesõiduplaadi ning tagaseina vahele paigaldada neopreenkumm (1cm).</w:t>
      </w:r>
    </w:p>
    <w:p w14:paraId="6F81F5B2" w14:textId="77777777" w:rsidR="00417EBB" w:rsidRDefault="00417EBB" w:rsidP="00417EBB">
      <w:pPr>
        <w:suppressAutoHyphens w:val="0"/>
        <w:autoSpaceDE w:val="0"/>
        <w:autoSpaceDN w:val="0"/>
        <w:adjustRightInd w:val="0"/>
        <w:jc w:val="both"/>
      </w:pPr>
      <w:r>
        <w:t>Piki tekiplaati, servaprussi siseserva on ette nähtud pikidreen perforeeritud plasttorust D63/50. Betoneerimise ajal näha ette nõva toru jaoks või paigaldada toru betoneerimise ajal. Toru ulatub üle silla otste pealesõiduplaadile.</w:t>
      </w:r>
    </w:p>
    <w:p w14:paraId="67BBA446" w14:textId="2960FCE4" w:rsidR="00417EBB" w:rsidRDefault="00417EBB" w:rsidP="00417EBB">
      <w:pPr>
        <w:suppressAutoHyphens w:val="0"/>
        <w:autoSpaceDE w:val="0"/>
        <w:autoSpaceDN w:val="0"/>
        <w:adjustRightInd w:val="0"/>
        <w:jc w:val="both"/>
      </w:pPr>
      <w:r>
        <w:t>Silla otstes kinnitada servaprussi siseküljele kuumtsingutud terasleht, et takistada kruusa pudenemist servaprussi ja kaldasamba vahesse.</w:t>
      </w:r>
    </w:p>
    <w:p w14:paraId="2499FFF3" w14:textId="77777777" w:rsidR="00417EBB" w:rsidRDefault="00417EBB" w:rsidP="00417EBB">
      <w:pPr>
        <w:suppressAutoHyphens w:val="0"/>
        <w:autoSpaceDE w:val="0"/>
        <w:autoSpaceDN w:val="0"/>
        <w:adjustRightInd w:val="0"/>
        <w:jc w:val="both"/>
      </w:pPr>
      <w:r>
        <w:t>Servaprussid on 1,2m laiused ning jäävad kasutusse käiguteena. Pinnaviimistlus harjapind.</w:t>
      </w:r>
    </w:p>
    <w:p w14:paraId="42FCE40B" w14:textId="002EB6D4" w:rsidR="00417EBB" w:rsidRDefault="00417EBB" w:rsidP="00417EBB">
      <w:pPr>
        <w:suppressAutoHyphens w:val="0"/>
        <w:autoSpaceDE w:val="0"/>
        <w:autoSpaceDN w:val="0"/>
        <w:adjustRightInd w:val="0"/>
        <w:jc w:val="both"/>
      </w:pPr>
      <w:r>
        <w:t xml:space="preserve">Olemasolev talastik altpoolt puhastatakse liivapritsiga ja kaetakse 30mm torkreeridiga. Tööd toimuvad ajutiselt töötasapinnalt, mis tuleb </w:t>
      </w:r>
      <w:r w:rsidR="00C13C87">
        <w:t>rajada</w:t>
      </w:r>
      <w:r>
        <w:t xml:space="preserve"> enne töödega alustamist.</w:t>
      </w:r>
    </w:p>
    <w:p w14:paraId="44C79210" w14:textId="77777777" w:rsidR="00417EBB" w:rsidRDefault="00417EBB" w:rsidP="00417EBB">
      <w:pPr>
        <w:suppressAutoHyphens w:val="0"/>
        <w:autoSpaceDE w:val="0"/>
        <w:autoSpaceDN w:val="0"/>
        <w:adjustRightInd w:val="0"/>
        <w:jc w:val="both"/>
      </w:pPr>
      <w:r>
        <w:t>Silla kaldekolmnurga valamiseks kasutatakse betooni C35/45 XC4 XD3 XF4, mille vastupidavus keskkonnas on piisav antud tingimustes ning sillale täiendavat hüdroisolatsiooni kihti ei rajata.</w:t>
      </w:r>
    </w:p>
    <w:p w14:paraId="373B481E" w14:textId="7FC76788" w:rsidR="00417EBB" w:rsidRDefault="00417EBB" w:rsidP="00417EBB">
      <w:pPr>
        <w:suppressAutoHyphens w:val="0"/>
        <w:autoSpaceDE w:val="0"/>
        <w:autoSpaceDN w:val="0"/>
        <w:adjustRightInd w:val="0"/>
        <w:jc w:val="both"/>
      </w:pPr>
      <w:r>
        <w:lastRenderedPageBreak/>
        <w:t>Silla vahesamba kohal, vahesamba teljel 50cm laiuselt paigaldada pintsliga paigaldatav vedelhermeetik (näiteks LiquidElast V</w:t>
      </w:r>
      <w:r w:rsidR="00A31103">
        <w:t xml:space="preserve"> või sarnane</w:t>
      </w:r>
      <w:r>
        <w:t xml:space="preserve">) 2mm kihina. Kihi servadesse lõigata 3mm sooned, mis samuti täita hermeetikuga. </w:t>
      </w:r>
    </w:p>
    <w:p w14:paraId="5AB8A12C" w14:textId="78B079FF" w:rsidR="00417EBB" w:rsidRDefault="00417EBB" w:rsidP="00417EBB">
      <w:pPr>
        <w:suppressAutoHyphens w:val="0"/>
        <w:autoSpaceDE w:val="0"/>
        <w:autoSpaceDN w:val="0"/>
        <w:adjustRightInd w:val="0"/>
        <w:jc w:val="both"/>
      </w:pPr>
      <w:r>
        <w:t>Betooni peale kogu silla ulatuses paigaldada drenaažkangas, mis toimib ka vahesamba kohale tehtud hüdroisolatsiooniriba kaitsena.</w:t>
      </w:r>
      <w:r w:rsidR="00D9729B">
        <w:t xml:space="preserve"> </w:t>
      </w:r>
      <w:r>
        <w:t>Joa- ja tilktorusid ei rajata.</w:t>
      </w:r>
    </w:p>
    <w:p w14:paraId="253E42C1" w14:textId="25696142" w:rsidR="00417EBB" w:rsidRDefault="00417EBB" w:rsidP="00417EBB">
      <w:pPr>
        <w:suppressAutoHyphens w:val="0"/>
        <w:autoSpaceDE w:val="0"/>
        <w:autoSpaceDN w:val="0"/>
        <w:adjustRightInd w:val="0"/>
        <w:jc w:val="both"/>
      </w:pPr>
      <w:r>
        <w:t xml:space="preserve">Kõik tugiosad tuleb asendada. Uued elastomeersed tugiosad valida vastavalt </w:t>
      </w:r>
      <w:r w:rsidR="00F17841">
        <w:t>parameetritele</w:t>
      </w:r>
      <w:r>
        <w:t>:</w:t>
      </w:r>
    </w:p>
    <w:p w14:paraId="6093B7DC" w14:textId="77777777" w:rsidR="00417EBB" w:rsidRDefault="00417EBB" w:rsidP="00417EBB">
      <w:pPr>
        <w:suppressAutoHyphens w:val="0"/>
        <w:autoSpaceDE w:val="0"/>
        <w:autoSpaceDN w:val="0"/>
        <w:adjustRightInd w:val="0"/>
        <w:jc w:val="both"/>
      </w:pPr>
      <w:r>
        <w:t>Maksimaalne toereaktsioon</w:t>
      </w:r>
      <w:r>
        <w:tab/>
      </w:r>
      <w:r>
        <w:tab/>
        <w:t>377kN</w:t>
      </w:r>
    </w:p>
    <w:p w14:paraId="1E015348" w14:textId="77777777" w:rsidR="00417EBB" w:rsidRDefault="00417EBB" w:rsidP="00417EBB">
      <w:pPr>
        <w:suppressAutoHyphens w:val="0"/>
        <w:autoSpaceDE w:val="0"/>
        <w:autoSpaceDN w:val="0"/>
        <w:adjustRightInd w:val="0"/>
        <w:jc w:val="both"/>
      </w:pPr>
      <w:r>
        <w:t>Minimaalne toereaktsioon</w:t>
      </w:r>
      <w:r>
        <w:tab/>
      </w:r>
      <w:r>
        <w:tab/>
        <w:t>155kN</w:t>
      </w:r>
    </w:p>
    <w:p w14:paraId="28AF424C" w14:textId="33E4BB43" w:rsidR="002B6E00" w:rsidRDefault="00417EBB" w:rsidP="00417EBB">
      <w:pPr>
        <w:suppressAutoHyphens w:val="0"/>
        <w:autoSpaceDE w:val="0"/>
        <w:autoSpaceDN w:val="0"/>
        <w:adjustRightInd w:val="0"/>
        <w:jc w:val="both"/>
        <w:rPr>
          <w:highlight w:val="yellow"/>
        </w:rPr>
      </w:pPr>
      <w:r>
        <w:t>Pööre</w:t>
      </w:r>
      <w:r>
        <w:tab/>
      </w:r>
      <w:r>
        <w:tab/>
      </w:r>
      <w:r>
        <w:tab/>
      </w:r>
      <w:r>
        <w:tab/>
      </w:r>
      <w:r>
        <w:tab/>
        <w:t>12,4 mra</w:t>
      </w:r>
      <w:r w:rsidRPr="00F17841">
        <w:t>d</w:t>
      </w:r>
      <w:r w:rsidR="006E42BB" w:rsidRPr="00F17841">
        <w:t>.</w:t>
      </w:r>
    </w:p>
    <w:p w14:paraId="32F4185E" w14:textId="1136A6FB" w:rsidR="006E42BB" w:rsidRPr="00E9675D" w:rsidRDefault="00223E5A" w:rsidP="002B6E00">
      <w:pPr>
        <w:suppressAutoHyphens w:val="0"/>
        <w:autoSpaceDE w:val="0"/>
        <w:autoSpaceDN w:val="0"/>
        <w:adjustRightInd w:val="0"/>
        <w:jc w:val="both"/>
        <w:rPr>
          <w:highlight w:val="yellow"/>
        </w:rPr>
      </w:pPr>
      <w:r w:rsidRPr="00223E5A">
        <w:t>Sillale ei rajata sõidukipiiret. Sillalt alla</w:t>
      </w:r>
      <w:r>
        <w:t xml:space="preserve"> </w:t>
      </w:r>
      <w:r w:rsidRPr="00223E5A">
        <w:t>sõidu tõkestamiseks on 15cm kõrgune servaprussi aste ning lisaks 1,2m kõnnitee ala. Silla serva paigaldada 1,1m kõrgune kuumtsingitud terasest käsipuu.</w:t>
      </w:r>
    </w:p>
    <w:p w14:paraId="49818B59" w14:textId="20396BFC" w:rsidR="002B6E00" w:rsidRDefault="00A32F45" w:rsidP="002B6E00">
      <w:pPr>
        <w:suppressAutoHyphens w:val="0"/>
        <w:autoSpaceDE w:val="0"/>
        <w:autoSpaceDN w:val="0"/>
        <w:adjustRightInd w:val="0"/>
        <w:jc w:val="both"/>
        <w:rPr>
          <w:highlight w:val="yellow"/>
        </w:rPr>
      </w:pPr>
      <w:r w:rsidRPr="006317C9">
        <w:t>Sillal</w:t>
      </w:r>
      <w:r w:rsidR="002B6E00" w:rsidRPr="006317C9">
        <w:t xml:space="preserve"> </w:t>
      </w:r>
      <w:r w:rsidR="004A4705" w:rsidRPr="006317C9">
        <w:t xml:space="preserve">reguleeritakse liiklus </w:t>
      </w:r>
      <w:r w:rsidR="002B6E00" w:rsidRPr="006317C9">
        <w:t>paigaldat</w:t>
      </w:r>
      <w:r w:rsidR="000A7529" w:rsidRPr="006317C9">
        <w:t>avate</w:t>
      </w:r>
      <w:r w:rsidR="002B6E00" w:rsidRPr="006317C9">
        <w:t xml:space="preserve"> liiklusmär</w:t>
      </w:r>
      <w:r w:rsidR="000A7529" w:rsidRPr="006317C9">
        <w:t>k</w:t>
      </w:r>
      <w:r w:rsidR="002B6E00" w:rsidRPr="006317C9">
        <w:t>i</w:t>
      </w:r>
      <w:r w:rsidR="000A7529" w:rsidRPr="006317C9">
        <w:t>dega</w:t>
      </w:r>
      <w:r w:rsidR="002B6E00" w:rsidRPr="006317C9">
        <w:t xml:space="preserve"> </w:t>
      </w:r>
      <w:r w:rsidR="004A4705" w:rsidRPr="006317C9">
        <w:t xml:space="preserve">eesõigusmärkidega </w:t>
      </w:r>
      <w:bookmarkStart w:id="6" w:name="_Hlk128404751"/>
      <w:r w:rsidR="004A4705" w:rsidRPr="006317C9">
        <w:t>(nr 231</w:t>
      </w:r>
      <w:bookmarkEnd w:id="6"/>
      <w:r w:rsidR="004A4705" w:rsidRPr="006317C9">
        <w:t>+232). Teeandmis</w:t>
      </w:r>
      <w:r w:rsidR="00287E59" w:rsidRPr="006317C9">
        <w:t xml:space="preserve">e </w:t>
      </w:r>
      <w:r w:rsidR="004A4705" w:rsidRPr="006317C9">
        <w:t>kohustusega suunale nähakse täiendavalt ette laiusgabariidi märk „4m“</w:t>
      </w:r>
      <w:r w:rsidR="004E1C92" w:rsidRPr="006317C9">
        <w:t xml:space="preserve"> </w:t>
      </w:r>
      <w:r w:rsidR="008C61FA" w:rsidRPr="006317C9">
        <w:t xml:space="preserve">(nr 344) </w:t>
      </w:r>
      <w:r w:rsidR="004E1C92" w:rsidRPr="006317C9">
        <w:t xml:space="preserve">koos märgiga </w:t>
      </w:r>
      <w:r w:rsidR="008C61FA" w:rsidRPr="006317C9">
        <w:t>(nr 231)</w:t>
      </w:r>
      <w:r w:rsidR="004A4705" w:rsidRPr="006317C9">
        <w:t xml:space="preserve">. </w:t>
      </w:r>
      <w:r w:rsidR="008C61FA" w:rsidRPr="006317C9">
        <w:t>Märk koosneb</w:t>
      </w:r>
      <w:r w:rsidRPr="006317C9">
        <w:t xml:space="preserve"> komplekti</w:t>
      </w:r>
      <w:r w:rsidR="006317C9" w:rsidRPr="006317C9">
        <w:t>st</w:t>
      </w:r>
      <w:r w:rsidRPr="006317C9">
        <w:t xml:space="preserve"> (vundament, post, kinnitused). </w:t>
      </w:r>
      <w:r w:rsidR="004A6A59" w:rsidRPr="006317C9">
        <w:t>Liiklusmärgid peavad vastama standardile EVS 613:2001/A1:2008 ”Liiklusmärgid ja nende kasutamine”. Kõigi liiklusmärkide postid ja tarvikud peavad olema valmistatud lähtuvalt standardist EVS-EN 1993. Paigaldatavad märgikomplektid peavad omama CE-märgistust vastavalt EN 12899-1 toodus. Liiklusmärgid valmistada alumiinium- või tsinkplekist. Märkide valmistamisel kasutada II klassi valgust peegeldavat kilet. Liiklusmärkide suurusgrupp on 2. Liiklusmärgi postidena kasutada tsingitud poste. Postide läbimõõdud ja seina paksused valida lähtuvalt Maanteeameti kirjas 04.04.2013.a. nr 21-5/13-00253/015 kehtestatud koormustele.</w:t>
      </w:r>
      <w:r w:rsidR="00736690" w:rsidRPr="00736690">
        <w:t xml:space="preserve"> Silla otstesse paigalda</w:t>
      </w:r>
      <w:r w:rsidR="00736690">
        <w:t>ta</w:t>
      </w:r>
      <w:r w:rsidR="00736690" w:rsidRPr="00736690">
        <w:t>kse kollase helkuriga tähispostid</w:t>
      </w:r>
      <w:r w:rsidR="00736690">
        <w:t>.</w:t>
      </w:r>
    </w:p>
    <w:p w14:paraId="005C6241" w14:textId="3BF48113" w:rsidR="000F530F" w:rsidRDefault="000F530F" w:rsidP="002B6E00">
      <w:pPr>
        <w:suppressAutoHyphens w:val="0"/>
        <w:autoSpaceDE w:val="0"/>
        <w:autoSpaceDN w:val="0"/>
        <w:adjustRightInd w:val="0"/>
        <w:jc w:val="both"/>
      </w:pPr>
      <w:r w:rsidRPr="000F530F">
        <w:t>Mulde nõlvad ja tööde tegemise käigus rikutud alad haljastada kasvumulla ja murukülviga. Mulde nõlvad katta täiendavalt erosioonitõkkematiga.</w:t>
      </w:r>
    </w:p>
    <w:p w14:paraId="2E089763" w14:textId="43F401DF" w:rsidR="00F76AB6" w:rsidRPr="00E9675D" w:rsidRDefault="00F76AB6" w:rsidP="002B6E00">
      <w:pPr>
        <w:suppressAutoHyphens w:val="0"/>
        <w:autoSpaceDE w:val="0"/>
        <w:autoSpaceDN w:val="0"/>
        <w:adjustRightInd w:val="0"/>
        <w:jc w:val="both"/>
        <w:rPr>
          <w:highlight w:val="yellow"/>
        </w:rPr>
      </w:pPr>
      <w:r w:rsidRPr="00F76AB6">
        <w:t>Silla koonused on kindlustatud maakividega. Koonusekindlustuse ala puhastada taimestikust, kivid pesta survepesuriga ning vahed täita kuivbetooniga. Koonusekindlustuse ala ei laiendata.</w:t>
      </w:r>
    </w:p>
    <w:p w14:paraId="222CD1C3" w14:textId="09CBB95E" w:rsidR="0061265A" w:rsidRPr="00E9675D" w:rsidRDefault="0061265A" w:rsidP="00E12312">
      <w:pPr>
        <w:suppressAutoHyphens w:val="0"/>
        <w:autoSpaceDE w:val="0"/>
        <w:autoSpaceDN w:val="0"/>
        <w:adjustRightInd w:val="0"/>
        <w:jc w:val="both"/>
        <w:rPr>
          <w:highlight w:val="yellow"/>
        </w:rPr>
      </w:pPr>
    </w:p>
    <w:bookmarkEnd w:id="5"/>
    <w:p w14:paraId="69FBDF7A" w14:textId="0E204506" w:rsidR="002765B1" w:rsidRPr="007A0899" w:rsidRDefault="0024060E" w:rsidP="0024060E">
      <w:pPr>
        <w:suppressAutoHyphens w:val="0"/>
        <w:autoSpaceDE w:val="0"/>
        <w:autoSpaceDN w:val="0"/>
        <w:adjustRightInd w:val="0"/>
        <w:jc w:val="both"/>
      </w:pPr>
      <w:r w:rsidRPr="00EB55FD">
        <w:t>Ehitusobjektil peab kogu ehituse aja olema tagatud ajakohane ajutine liikluskorraldus vastavalt teostatavatele töödele tuleb paigaldada teedele ajutised liiklusmärgid nr 158 „Teetööd“, nr 331 „Sissesõidu keeld”, nr 552 „Umbtee” ja avalikult kasutatavatel teedel tööde tegemiseks nõutavad liiklusskeemi kohased märgid ning lisaks kõik muud juhtumi põhised vajalikud ajutised liiklusmärgid</w:t>
      </w:r>
      <w:r w:rsidR="00EB55FD">
        <w:t>.</w:t>
      </w:r>
      <w:r w:rsidR="00341B72" w:rsidRPr="007A0899">
        <w:t xml:space="preserve"> </w:t>
      </w:r>
    </w:p>
    <w:p w14:paraId="0D416D71" w14:textId="77777777" w:rsidR="00F1307C" w:rsidRPr="007A0899" w:rsidRDefault="00F1307C" w:rsidP="00741615">
      <w:pPr>
        <w:suppressAutoHyphens w:val="0"/>
        <w:autoSpaceDE w:val="0"/>
        <w:autoSpaceDN w:val="0"/>
        <w:adjustRightInd w:val="0"/>
        <w:jc w:val="both"/>
        <w:rPr>
          <w:lang w:eastAsia="et-EE"/>
        </w:rPr>
      </w:pPr>
    </w:p>
    <w:p w14:paraId="7A7164A9" w14:textId="2D677844" w:rsidR="005E2201" w:rsidRPr="0075402E" w:rsidRDefault="005E2201" w:rsidP="009C3758">
      <w:pPr>
        <w:jc w:val="both"/>
      </w:pPr>
      <w:r w:rsidRPr="00163626">
        <w:t xml:space="preserve">Töö </w:t>
      </w:r>
      <w:r w:rsidR="00680CF2" w:rsidRPr="00163626">
        <w:t>teh</w:t>
      </w:r>
      <w:r w:rsidR="00773151" w:rsidRPr="00163626">
        <w:t>n</w:t>
      </w:r>
      <w:r w:rsidR="00680CF2" w:rsidRPr="00163626">
        <w:t xml:space="preserve">iliseks </w:t>
      </w:r>
      <w:r w:rsidRPr="00163626">
        <w:t xml:space="preserve">aluseks on </w:t>
      </w:r>
      <w:r w:rsidR="00E9675D">
        <w:rPr>
          <w:b/>
          <w:bCs/>
        </w:rPr>
        <w:t>S</w:t>
      </w:r>
      <w:r w:rsidR="00651FA8">
        <w:rPr>
          <w:b/>
          <w:bCs/>
        </w:rPr>
        <w:t>tricto</w:t>
      </w:r>
      <w:r w:rsidR="00146781" w:rsidRPr="00146781">
        <w:rPr>
          <w:b/>
          <w:bCs/>
        </w:rPr>
        <w:t xml:space="preserve"> Proje</w:t>
      </w:r>
      <w:r w:rsidR="00651FA8">
        <w:rPr>
          <w:b/>
          <w:bCs/>
        </w:rPr>
        <w:t>c</w:t>
      </w:r>
      <w:r w:rsidR="00146781" w:rsidRPr="00146781">
        <w:rPr>
          <w:b/>
          <w:bCs/>
        </w:rPr>
        <w:t>t OÜ</w:t>
      </w:r>
      <w:r w:rsidR="00146781">
        <w:t xml:space="preserve"> </w:t>
      </w:r>
      <w:r w:rsidR="00146781" w:rsidRPr="00824B30">
        <w:t>poolt koostatud „</w:t>
      </w:r>
      <w:r w:rsidR="00651FA8" w:rsidRPr="00651FA8">
        <w:t>Halliste tee silla remon</w:t>
      </w:r>
      <w:r w:rsidR="00651FA8">
        <w:t>di</w:t>
      </w:r>
      <w:r w:rsidR="00146781" w:rsidRPr="00824B30">
        <w:t xml:space="preserve"> projekt“</w:t>
      </w:r>
      <w:r w:rsidR="001B7F7F" w:rsidRPr="00A67AE4">
        <w:t xml:space="preserve"> </w:t>
      </w:r>
      <w:r w:rsidRPr="00A67AE4">
        <w:t>(</w:t>
      </w:r>
      <w:r w:rsidR="00CD438E" w:rsidRPr="00A67AE4">
        <w:rPr>
          <w:color w:val="000000"/>
        </w:rPr>
        <w:t xml:space="preserve">Lisa 4 – </w:t>
      </w:r>
      <w:r w:rsidR="005511D2">
        <w:rPr>
          <w:color w:val="000000"/>
        </w:rPr>
        <w:t>P</w:t>
      </w:r>
      <w:r w:rsidR="00CD438E" w:rsidRPr="00A67AE4">
        <w:rPr>
          <w:color w:val="000000"/>
        </w:rPr>
        <w:t>rojekt</w:t>
      </w:r>
      <w:r w:rsidRPr="00A67AE4">
        <w:t>)</w:t>
      </w:r>
      <w:r w:rsidR="00680CF2" w:rsidRPr="00A67AE4">
        <w:t xml:space="preserve"> </w:t>
      </w:r>
      <w:r w:rsidR="00E34C5E" w:rsidRPr="00A67AE4">
        <w:t>ja asjakohastel juhtudel sellest projektist erinevuste kohta hankedokumentides</w:t>
      </w:r>
      <w:r w:rsidR="00E34C5E" w:rsidRPr="0075402E">
        <w:t xml:space="preserve"> esitatud </w:t>
      </w:r>
      <w:r w:rsidR="00E34C5E" w:rsidRPr="009459D4">
        <w:t>täpsustused.</w:t>
      </w:r>
    </w:p>
    <w:p w14:paraId="6B2FB12F" w14:textId="77777777" w:rsidR="005E2201" w:rsidRPr="0075402E" w:rsidRDefault="005E2201" w:rsidP="00A445AE">
      <w:pPr>
        <w:jc w:val="both"/>
        <w:rPr>
          <w:bCs/>
        </w:rPr>
      </w:pPr>
    </w:p>
    <w:p w14:paraId="7622B29D" w14:textId="77777777" w:rsidR="0028583D" w:rsidRDefault="0028583D" w:rsidP="0028583D">
      <w:pPr>
        <w:jc w:val="both"/>
      </w:pPr>
      <w:r w:rsidRPr="009459D4">
        <w:t>Tööde teostamine peab olema vastavuses Maaparandusseadusega ja Ehitusseadustikuga ning kooskõlas maaparandushoiutöödele ja teehoiutöödele esitatavate nõuetega. Ehitustöid tuleb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2C2B2BC5" w14:textId="77777777" w:rsidR="0028583D" w:rsidRPr="0075402E" w:rsidRDefault="0028583D" w:rsidP="0028583D">
      <w:pPr>
        <w:jc w:val="both"/>
        <w:rPr>
          <w:bCs/>
        </w:rPr>
      </w:pPr>
    </w:p>
    <w:p w14:paraId="0F3AEC6D" w14:textId="77777777" w:rsidR="0028583D" w:rsidRPr="0075402E" w:rsidRDefault="0028583D" w:rsidP="0028583D">
      <w:pPr>
        <w:jc w:val="both"/>
        <w:rPr>
          <w:bCs/>
        </w:rPr>
      </w:pPr>
      <w:r w:rsidRPr="0075402E">
        <w:rPr>
          <w:bCs/>
        </w:rPr>
        <w:t>NB! Ehitaja peab objekti ehituse käigus tagama ehituses kasutatavate juurdepääsu teede nõuetekohase sõidetavuse, vajadusel teid remontima ja teostama tolmutõrjet ning ehituse lõppedes taastama kasutatud teedel ehituse eelse olukorra.</w:t>
      </w:r>
    </w:p>
    <w:p w14:paraId="628CCC7D" w14:textId="77777777" w:rsidR="0028583D" w:rsidRPr="0075402E" w:rsidRDefault="0028583D" w:rsidP="0028583D">
      <w:pPr>
        <w:jc w:val="both"/>
        <w:rPr>
          <w:bCs/>
        </w:rPr>
      </w:pPr>
    </w:p>
    <w:p w14:paraId="4E8DCEC5" w14:textId="77777777" w:rsidR="0028583D" w:rsidRPr="005A015D" w:rsidRDefault="0028583D" w:rsidP="0028583D">
      <w:pPr>
        <w:jc w:val="both"/>
      </w:pPr>
      <w:r w:rsidRPr="0075402E">
        <w:lastRenderedPageBreak/>
        <w:t>Ehitusobjektile tarnitavad looduslikud ehitusmaterjalid (liiv, kruus, paekivi) võivad pärineda vaid kehtiva kaevandamisloaga kaevandustest. Töövõtja peab esitama hankijale pärast tööde v</w:t>
      </w:r>
      <w:r w:rsidRPr="00B5361F">
        <w:t>almimist ja enne objekti üleandmist koos ehitusobjekti dokumentatsiooniga elektrooniliselt töödeldaval vormil 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314242F8" w14:textId="77777777" w:rsidR="0028583D" w:rsidRDefault="0028583D" w:rsidP="0028583D">
      <w:pPr>
        <w:tabs>
          <w:tab w:val="left" w:pos="567"/>
        </w:tabs>
        <w:jc w:val="both"/>
        <w:rPr>
          <w:color w:val="000000"/>
        </w:rPr>
      </w:pPr>
    </w:p>
    <w:p w14:paraId="560FF10B" w14:textId="77777777" w:rsidR="0028583D" w:rsidRPr="001656A7" w:rsidRDefault="0028583D" w:rsidP="0028583D">
      <w:pPr>
        <w:tabs>
          <w:tab w:val="left" w:pos="567"/>
        </w:tabs>
        <w:jc w:val="both"/>
      </w:pPr>
      <w:r w:rsidRPr="001656A7">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w:t>
      </w:r>
      <w:r>
        <w:t xml:space="preserve"> </w:t>
      </w:r>
      <w:r w:rsidRPr="001656A7">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4C3496D9" w14:textId="77777777" w:rsidR="00831261" w:rsidRDefault="00831261" w:rsidP="00A445AE">
      <w:pPr>
        <w:jc w:val="both"/>
        <w:rPr>
          <w:color w:val="000000"/>
        </w:rPr>
      </w:pPr>
    </w:p>
    <w:p w14:paraId="188BD209" w14:textId="0559AD8C" w:rsidR="005E2201" w:rsidRPr="002E4E98" w:rsidRDefault="005E2201" w:rsidP="00A445AE">
      <w:pPr>
        <w:jc w:val="both"/>
        <w:rPr>
          <w:color w:val="000000"/>
        </w:rPr>
      </w:pPr>
      <w:r w:rsidRPr="002E4E98">
        <w:rPr>
          <w:color w:val="000000"/>
        </w:rPr>
        <w:t xml:space="preserve">Objektiga on võimalik tutvuda: metsaparandaja </w:t>
      </w:r>
      <w:r w:rsidR="00146781" w:rsidRPr="006C3B06">
        <w:t xml:space="preserve">Taivo Lehesmets, tel: 5068503, e-mail: </w:t>
      </w:r>
      <w:hyperlink r:id="rId10" w:history="1">
        <w:r w:rsidR="00146781" w:rsidRPr="006C3B06">
          <w:rPr>
            <w:rStyle w:val="Hperlink"/>
          </w:rPr>
          <w:t>taivo.lehesmets@rmk.ee</w:t>
        </w:r>
      </w:hyperlink>
      <w:r w:rsidR="00436D76" w:rsidRPr="001F004C">
        <w:t>.</w:t>
      </w:r>
      <w:r w:rsidR="00742133">
        <w:t xml:space="preserve"> </w:t>
      </w:r>
      <w:r w:rsidR="007461A4">
        <w:t xml:space="preserve"> </w:t>
      </w:r>
      <w:r w:rsidR="00661DC3">
        <w:t xml:space="preserve"> </w:t>
      </w:r>
      <w:r w:rsidR="009166AD">
        <w:t xml:space="preserve"> </w:t>
      </w:r>
      <w:r w:rsidR="00BF7255">
        <w:t xml:space="preserve"> </w:t>
      </w:r>
      <w:r>
        <w:rPr>
          <w:color w:val="000000"/>
        </w:rPr>
        <w:t xml:space="preserve"> </w:t>
      </w:r>
    </w:p>
    <w:p w14:paraId="47055685" w14:textId="77777777" w:rsidR="005E2201" w:rsidRPr="002E4E98" w:rsidRDefault="005E2201" w:rsidP="00A445AE">
      <w:pPr>
        <w:jc w:val="both"/>
        <w:rPr>
          <w:color w:val="000000"/>
        </w:rPr>
      </w:pPr>
    </w:p>
    <w:p w14:paraId="26BB11C1" w14:textId="77777777" w:rsidR="0025717E" w:rsidRDefault="0025717E" w:rsidP="0025717E">
      <w:pPr>
        <w:jc w:val="both"/>
        <w:rPr>
          <w:b/>
        </w:rPr>
      </w:pPr>
      <w:r w:rsidRPr="001F0F11">
        <w:rPr>
          <w:b/>
        </w:rPr>
        <w:t>NB! Objektiga tutvumisel kohapeal ei võeta vastu riigihanget puudutavaid küsimusi ega anta vastuseid.</w:t>
      </w:r>
    </w:p>
    <w:p w14:paraId="71A4E8D6" w14:textId="77777777" w:rsidR="0025717E" w:rsidRDefault="0025717E" w:rsidP="0025717E">
      <w:pPr>
        <w:jc w:val="both"/>
        <w:rPr>
          <w:bCs/>
        </w:rPr>
      </w:pPr>
    </w:p>
    <w:p w14:paraId="5E853DC5" w14:textId="77777777" w:rsidR="0025717E" w:rsidRPr="00B72A7E" w:rsidRDefault="0025717E" w:rsidP="0025717E">
      <w:pPr>
        <w:jc w:val="both"/>
        <w:rPr>
          <w:bCs/>
        </w:rPr>
      </w:pPr>
      <w:r w:rsidRPr="00D90200">
        <w:rPr>
          <w:bCs/>
        </w:rPr>
        <w:t xml:space="preserve">Töövõtja peab esitama Tellijale peale </w:t>
      </w:r>
      <w:r>
        <w:rPr>
          <w:bCs/>
        </w:rPr>
        <w:t>hanke</w:t>
      </w:r>
      <w:r w:rsidRPr="00D90200">
        <w:rPr>
          <w:bCs/>
        </w:rPr>
        <w:t xml:space="preserve">lepingu sõlmimist, kuid enne tööde alustamist tingimusteta, tagasivõtmatu ja Tellija esimesel nõudmisel sissenõutava võlaõigusseaduse §-le 155 </w:t>
      </w:r>
      <w:r w:rsidRPr="00661DB3">
        <w:rPr>
          <w:bCs/>
        </w:rPr>
        <w:t>vastava krediidi- või finantseerimisasutuse või kindlustusandja garantiikirja</w:t>
      </w:r>
      <w:r>
        <w:rPr>
          <w:bCs/>
        </w:rPr>
        <w:t xml:space="preserve"> (10% hanke</w:t>
      </w:r>
      <w:r w:rsidRPr="00D90200">
        <w:rPr>
          <w:bCs/>
        </w:rPr>
        <w:t>lepingu sõlmimis</w:t>
      </w:r>
      <w:r>
        <w:rPr>
          <w:bCs/>
        </w:rPr>
        <w:t>e aluseks olnud eduka pakkumuse</w:t>
      </w:r>
      <w:r w:rsidRPr="00D90200">
        <w:rPr>
          <w:bCs/>
        </w:rPr>
        <w:t xml:space="preserve"> maksumusest) EUR suurusele summale oma kõikide lepingust järgsete tulenevate kohustuste nõuetekohase ja tähtaegse täitmise tagamiseks. Garantiikirjas peab garantii saajaks olema märgitud RMK ning</w:t>
      </w:r>
      <w:r>
        <w:rPr>
          <w:bCs/>
        </w:rPr>
        <w:t xml:space="preserve"> garantii peab kehtima kogu hanke</w:t>
      </w:r>
      <w:r w:rsidRPr="00D90200">
        <w:rPr>
          <w:bCs/>
        </w:rPr>
        <w:t xml:space="preserve">lepingu kehtivuse ajal ja </w:t>
      </w:r>
      <w:r>
        <w:rPr>
          <w:bCs/>
        </w:rPr>
        <w:t>hanke</w:t>
      </w:r>
      <w:r w:rsidRPr="00D90200">
        <w:rPr>
          <w:bCs/>
        </w:rPr>
        <w:t>lepingust järgsete tööde</w:t>
      </w:r>
      <w:r>
        <w:rPr>
          <w:bCs/>
        </w:rPr>
        <w:t xml:space="preserve"> </w:t>
      </w:r>
      <w:r w:rsidRPr="00D90200">
        <w:rPr>
          <w:bCs/>
        </w:rPr>
        <w:t xml:space="preserve">tulenevate tööde tegeliku teostamise perioodil ja sellele lisaks veel kaks (2) kuud, sõltumata </w:t>
      </w:r>
      <w:r>
        <w:rPr>
          <w:bCs/>
        </w:rPr>
        <w:t>hanke</w:t>
      </w:r>
      <w:r w:rsidRPr="00D90200">
        <w:rPr>
          <w:bCs/>
        </w:rPr>
        <w:t xml:space="preserve">lepingus näidatud </w:t>
      </w:r>
      <w:r>
        <w:rPr>
          <w:bCs/>
        </w:rPr>
        <w:t>hanke</w:t>
      </w:r>
      <w:r w:rsidRPr="00D90200">
        <w:rPr>
          <w:bCs/>
        </w:rPr>
        <w:t xml:space="preserve">lepingu kehtivuse ajast. </w:t>
      </w:r>
      <w:r>
        <w:rPr>
          <w:bCs/>
        </w:rPr>
        <w:t>Hanke</w:t>
      </w:r>
      <w:r w:rsidRPr="00D90200">
        <w:rPr>
          <w:bCs/>
        </w:rPr>
        <w:t>lepingu täitmise tähtaja pikendamise, Tellija poolt Töövõtjale tööde teostamiseks täiendava t</w:t>
      </w:r>
      <w:r>
        <w:rPr>
          <w:bCs/>
        </w:rPr>
        <w:t>ähtaja andmise või muul viisil hanke</w:t>
      </w:r>
      <w:r w:rsidRPr="00D90200">
        <w:rPr>
          <w:bCs/>
        </w:rPr>
        <w:t>lepingust tulenevate tööde teostamise tähtaja pikenemise korral peab töövõtja garantii kehtivust vastavalt pikendama. Garantii kehtivuse õigeaegne ja kohane pikendamine on Töövõtja riisiko. Pangagarantiid võib asendada garantiisumma depo</w:t>
      </w:r>
      <w:r>
        <w:rPr>
          <w:bCs/>
        </w:rPr>
        <w:t xml:space="preserve">neerimine Tellija pangakontole </w:t>
      </w:r>
      <w:r w:rsidRPr="00D90200">
        <w:rPr>
          <w:bCs/>
        </w:rPr>
        <w:t xml:space="preserve">kogu </w:t>
      </w:r>
      <w:r>
        <w:rPr>
          <w:bCs/>
        </w:rPr>
        <w:t>hanke</w:t>
      </w:r>
      <w:r w:rsidRPr="00D90200">
        <w:rPr>
          <w:bCs/>
        </w:rPr>
        <w:t>lepingu kohaste tööde tegeliku teostamise perioodiks (deponeeritud summa pealt Tellija intressi ei maksa)</w:t>
      </w:r>
      <w:r>
        <w:rPr>
          <w:bCs/>
        </w:rPr>
        <w:t>.</w:t>
      </w:r>
    </w:p>
    <w:p w14:paraId="389F9B4A" w14:textId="77777777" w:rsidR="0025717E" w:rsidRDefault="0025717E" w:rsidP="0025717E">
      <w:pPr>
        <w:pStyle w:val="Pealkiri2"/>
      </w:pPr>
      <w:r>
        <w:t>7. Pakkumuse hinna ja eseme väljendamise viis ja hindamiskriteeriumid</w:t>
      </w:r>
    </w:p>
    <w:p w14:paraId="5E152EDD" w14:textId="77777777" w:rsidR="0025717E" w:rsidRDefault="0025717E" w:rsidP="0025717E">
      <w:pPr>
        <w:jc w:val="both"/>
      </w:pPr>
      <w:r>
        <w:t>7.1. Pakkuja esitab hankedokumentide Lisa 1 – Hinnapakkumuse vormi. ERHR süsteemis märgib pakkuja  ainult Lisa 1 – Hinnapakkumuse vormilt pakkumuse maksumuse kokku ilma käibemaksuta. Juhul kui need maksumused erinevad teineteisest, loeb hankija õigeks Lisa 1 – Hinnapakkumuse vormil pakutud pakkumuse maksumust, eeldusel, et ei esine arvutusvigu.</w:t>
      </w:r>
    </w:p>
    <w:p w14:paraId="6DB3AAFA" w14:textId="77777777" w:rsidR="0025717E" w:rsidRDefault="0025717E" w:rsidP="0025717E">
      <w:pPr>
        <w:jc w:val="both"/>
      </w:pPr>
      <w:r>
        <w:t>7.2. Hankija hindab vastavaks tunnistatud pakkumusi vastavalt riigihanke alusdokumentides nimetatud pakkumuste hindamise kriteeriumidele. Hankija tunnistab edukaks pakkumuste hindamise kriteeriumide kohaselt majanduslikult soodsaima pakkumuse. Hankija arvestab majanduslikult soodsaima pakkumuse väljaselgitamisel ainult pakkumuse maksumust ja tunnistab edukaks kõige madalama maksumusega pakkumuse.</w:t>
      </w:r>
    </w:p>
    <w:p w14:paraId="20B318BB" w14:textId="77777777" w:rsidR="0025717E" w:rsidRDefault="0025717E" w:rsidP="0025717E">
      <w:pPr>
        <w:tabs>
          <w:tab w:val="left" w:pos="567"/>
        </w:tabs>
        <w:jc w:val="both"/>
      </w:pPr>
      <w:r>
        <w:lastRenderedPageBreak/>
        <w:t>7.3.</w:t>
      </w:r>
      <w:r>
        <w:tab/>
      </w:r>
      <w:r w:rsidRPr="00240853">
        <w:t>Võrdselt madalaima maksumustega pakkumuste korral selgitatakse edukas pakkumus nende pakkujate vahel liisuheitmise teel. Liisuheitmise koht ja kord teatatakse eelnevalt pakkujatele ning nende volitatud esindajatel on õigus viibida liisuheitmise juures.</w:t>
      </w:r>
    </w:p>
    <w:p w14:paraId="11C88498" w14:textId="77777777" w:rsidR="0025717E" w:rsidRDefault="0025717E" w:rsidP="0025717E">
      <w:pPr>
        <w:tabs>
          <w:tab w:val="left" w:pos="567"/>
        </w:tabs>
        <w:jc w:val="both"/>
      </w:pPr>
      <w:r>
        <w:t>7.4.</w:t>
      </w:r>
      <w:r>
        <w:tab/>
        <w:t xml:space="preserve">Lisa 1 - </w:t>
      </w:r>
      <w:r w:rsidRPr="00B218FB">
        <w:t xml:space="preserve">Hinnapakkumuse vormil esitab pakkuja hankija poolt ettevalmistatud jaotiste kaupa hankega tellitavate ehitustööde ja materjalide ühikuhinnad ning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  </w:t>
      </w:r>
    </w:p>
    <w:p w14:paraId="549379B5" w14:textId="77777777" w:rsidR="0025717E" w:rsidRDefault="0025717E" w:rsidP="0025717E">
      <w:pPr>
        <w:pStyle w:val="Pealkiri2"/>
      </w:pPr>
      <w:r>
        <w:t>8. Hankija sätestatud tingimused hankelepingu sõlmimisel</w:t>
      </w:r>
    </w:p>
    <w:p w14:paraId="38B10153" w14:textId="77777777" w:rsidR="0025717E" w:rsidRDefault="0025717E" w:rsidP="0025717E">
      <w:pPr>
        <w:tabs>
          <w:tab w:val="left" w:pos="567"/>
        </w:tabs>
        <w:jc w:val="both"/>
      </w:pPr>
      <w:r>
        <w:t xml:space="preserve">8.1. Hankelepinguga ei võrdsustata edukaks tunnistatud pakkumust, vaid sõlmitakse eraldi dokumendina hankeleping. </w:t>
      </w:r>
    </w:p>
    <w:p w14:paraId="798CAE8E" w14:textId="77777777" w:rsidR="0025717E" w:rsidRPr="00B27584" w:rsidRDefault="0025717E" w:rsidP="0025717E">
      <w:pPr>
        <w:tabs>
          <w:tab w:val="left" w:pos="567"/>
        </w:tabs>
        <w:jc w:val="both"/>
      </w:pPr>
      <w:r>
        <w:t>8.2.</w:t>
      </w:r>
      <w:r w:rsidRPr="00B01EF4">
        <w:t xml:space="preserve"> </w:t>
      </w:r>
      <w:r w:rsidRPr="00B27584">
        <w:t xml:space="preserve">Hankija soovib hankelepingu sõlmida mõislikul esimesel võimalusel peale hankemenetluses lepingu sõlmimise võimaluse tekkimist ning edukas pakkuja kohustub lepingu allkirjastama koheselt peale hankijalt vastavasisulise ettepaneku saamist. </w:t>
      </w:r>
    </w:p>
    <w:p w14:paraId="251182E3" w14:textId="77777777" w:rsidR="0025717E" w:rsidRPr="003C501C" w:rsidRDefault="0025717E" w:rsidP="0025717E">
      <w:pPr>
        <w:pStyle w:val="Pealkiri2"/>
      </w:pPr>
      <w:r>
        <w:t>9. Märkus selle kohta, millisel juhul hankija jätab endale võimaluse lükata tagasi kõik pakkumused</w:t>
      </w:r>
    </w:p>
    <w:p w14:paraId="2BD6F756" w14:textId="77777777" w:rsidR="0025717E" w:rsidRDefault="0025717E" w:rsidP="0025717E">
      <w:pPr>
        <w:jc w:val="both"/>
      </w:pPr>
      <w:r>
        <w:t>Hankija jätab endale võimaluse tagasi lükata kõik pakkumused, kui:</w:t>
      </w:r>
    </w:p>
    <w:p w14:paraId="70DB72E9" w14:textId="77777777" w:rsidR="0025717E" w:rsidRDefault="0025717E" w:rsidP="0025717E">
      <w:pPr>
        <w:jc w:val="both"/>
      </w:pPr>
      <w:r>
        <w:t>9.1. kõigi pakkumuste või vastavaks tunnistatud pakkumuste maksumused ületavad hanke teostamiseks ettenähtud summa</w:t>
      </w:r>
      <w:r w:rsidRPr="00EE7DAE">
        <w:t xml:space="preserve"> </w:t>
      </w:r>
      <w:r>
        <w:t>või kui kõik pakkumused on hankija jaoks muul moel ebamõistlikult kallid;</w:t>
      </w:r>
    </w:p>
    <w:p w14:paraId="2DD4383A" w14:textId="77777777" w:rsidR="0025717E" w:rsidRDefault="0025717E" w:rsidP="0025717E">
      <w:pPr>
        <w:jc w:val="both"/>
      </w:pPr>
      <w:r>
        <w:t xml:space="preserve">9.2. </w:t>
      </w:r>
      <w:r w:rsidRPr="002013C4">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r>
        <w:t>;</w:t>
      </w:r>
    </w:p>
    <w:p w14:paraId="417DCBFB" w14:textId="77777777" w:rsidR="0025717E" w:rsidRDefault="0025717E" w:rsidP="0025717E">
      <w:pPr>
        <w:jc w:val="both"/>
      </w:pPr>
      <w:r>
        <w:t xml:space="preserve">9.3. </w:t>
      </w:r>
      <w:r w:rsidRPr="00691B5A">
        <w:t xml:space="preserve">kui langeb ära vajadus </w:t>
      </w:r>
      <w:r>
        <w:t>hanke</w:t>
      </w:r>
      <w:r w:rsidRPr="00691B5A">
        <w:t xml:space="preserve"> järele põhjusel, mis ei sõltu hankijast või põhjusel, mis sõltub või tuleneb seadusandluse muutumisest, kõrgemalseisvate asutuste haldusaktidest ja toimingutest või RMK nõukogu poolt investeeringute eelarve muutmisest</w:t>
      </w:r>
      <w:r>
        <w:t>.</w:t>
      </w:r>
    </w:p>
    <w:p w14:paraId="12073DE5" w14:textId="77777777" w:rsidR="0025717E" w:rsidRDefault="0025717E" w:rsidP="0025717E">
      <w:pPr>
        <w:pStyle w:val="Pealkiri2"/>
      </w:pPr>
      <w:r>
        <w:t>10. Hankedokumentide lisad</w:t>
      </w:r>
    </w:p>
    <w:p w14:paraId="3ADE2846" w14:textId="77777777" w:rsidR="0025717E" w:rsidRDefault="0025717E" w:rsidP="0025717E">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77BBD41A" w14:textId="77777777" w:rsidR="0025717E" w:rsidRDefault="0025717E" w:rsidP="0025717E">
      <w:pPr>
        <w:tabs>
          <w:tab w:val="left" w:pos="567"/>
        </w:tabs>
        <w:autoSpaceDE w:val="0"/>
        <w:autoSpaceDN w:val="0"/>
        <w:adjustRightInd w:val="0"/>
        <w:jc w:val="both"/>
      </w:pPr>
      <w:r>
        <w:rPr>
          <w:rFonts w:ascii="Times-Roman" w:hAnsi="Times-Roman" w:cs="Times-Roman"/>
        </w:rPr>
        <w:t>10.1.</w:t>
      </w:r>
      <w:r>
        <w:rPr>
          <w:rFonts w:ascii="Times-Roman" w:hAnsi="Times-Roman" w:cs="Times-Roman"/>
        </w:rPr>
        <w:tab/>
      </w:r>
      <w:r w:rsidRPr="00362782">
        <w:t xml:space="preserve">Lisa 1 – </w:t>
      </w:r>
      <w:r>
        <w:t>Hinnapakkumuse vorm</w:t>
      </w:r>
    </w:p>
    <w:p w14:paraId="7BC4DF01" w14:textId="77777777" w:rsidR="0025717E" w:rsidRDefault="0025717E" w:rsidP="0025717E">
      <w:pPr>
        <w:tabs>
          <w:tab w:val="left" w:pos="567"/>
        </w:tabs>
        <w:autoSpaceDE w:val="0"/>
        <w:autoSpaceDN w:val="0"/>
        <w:adjustRightInd w:val="0"/>
        <w:jc w:val="both"/>
      </w:pPr>
      <w:r>
        <w:t>10.2.</w:t>
      </w:r>
      <w:r>
        <w:tab/>
      </w:r>
      <w:r w:rsidRPr="00362782">
        <w:t>Lisa 2</w:t>
      </w:r>
      <w:r>
        <w:t xml:space="preserve"> – Hanke</w:t>
      </w:r>
      <w:r w:rsidRPr="00362782">
        <w:t>lepingu vorm</w:t>
      </w:r>
      <w:r>
        <w:t xml:space="preserve"> </w:t>
      </w:r>
    </w:p>
    <w:p w14:paraId="4AAC296A" w14:textId="77777777" w:rsidR="0025717E" w:rsidRDefault="0025717E" w:rsidP="0025717E">
      <w:pPr>
        <w:tabs>
          <w:tab w:val="left" w:pos="567"/>
        </w:tabs>
        <w:autoSpaceDE w:val="0"/>
        <w:autoSpaceDN w:val="0"/>
        <w:adjustRightInd w:val="0"/>
        <w:jc w:val="both"/>
        <w:rPr>
          <w:rFonts w:ascii="Times-Roman" w:hAnsi="Times-Roman" w:cs="Times-Roman"/>
        </w:rPr>
      </w:pPr>
      <w:r>
        <w:t>10.3.</w:t>
      </w:r>
      <w:r>
        <w:tab/>
        <w:t>Lisa 3 – Pakkumuses kasutatavad vormid</w:t>
      </w:r>
    </w:p>
    <w:p w14:paraId="49BDB1AE" w14:textId="77777777" w:rsidR="0025717E" w:rsidRPr="00BB0CEC" w:rsidRDefault="0025717E" w:rsidP="0025717E">
      <w:pPr>
        <w:tabs>
          <w:tab w:val="left" w:pos="567"/>
        </w:tabs>
        <w:autoSpaceDE w:val="0"/>
        <w:autoSpaceDN w:val="0"/>
        <w:adjustRightInd w:val="0"/>
        <w:jc w:val="both"/>
        <w:rPr>
          <w:rFonts w:ascii="Times-Roman" w:hAnsi="Times-Roman" w:cs="Times-Roman"/>
        </w:rPr>
      </w:pPr>
      <w:r>
        <w:rPr>
          <w:rFonts w:ascii="Times-Roman" w:hAnsi="Times-Roman" w:cs="Times-Roman"/>
        </w:rPr>
        <w:t>10.4.</w:t>
      </w:r>
      <w:r>
        <w:rPr>
          <w:rFonts w:ascii="Times-Roman" w:hAnsi="Times-Roman" w:cs="Times-Roman"/>
        </w:rPr>
        <w:tab/>
      </w:r>
      <w:r>
        <w:rPr>
          <w:color w:val="000000"/>
        </w:rPr>
        <w:t>Lisa 4 – Projekt</w:t>
      </w:r>
    </w:p>
    <w:p w14:paraId="0D5648D0" w14:textId="77777777" w:rsidR="0025717E" w:rsidRDefault="0025717E" w:rsidP="0025717E">
      <w:pPr>
        <w:jc w:val="both"/>
      </w:pPr>
    </w:p>
    <w:p w14:paraId="5CFEF135" w14:textId="77777777" w:rsidR="00A91140" w:rsidRDefault="00A91140" w:rsidP="0025717E">
      <w:pPr>
        <w:jc w:val="both"/>
      </w:pPr>
    </w:p>
    <w:sectPr w:rsidR="00A91140" w:rsidSect="00A60726">
      <w:headerReference w:type="default" r:id="rId11"/>
      <w:footnotePr>
        <w:pos w:val="beneathText"/>
        <w:numFmt w:val="chicago"/>
      </w:footnotePr>
      <w:pgSz w:w="11905" w:h="16837"/>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CCB4D4" w14:textId="77777777" w:rsidR="00293F1A" w:rsidRDefault="00293F1A">
      <w:r>
        <w:separator/>
      </w:r>
    </w:p>
  </w:endnote>
  <w:endnote w:type="continuationSeparator" w:id="0">
    <w:p w14:paraId="5023B557" w14:textId="77777777" w:rsidR="00293F1A" w:rsidRDefault="00293F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altName w:val="Lucidasans"/>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7" w:usb1="08070000" w:usb2="00000010" w:usb3="00000000" w:csb0="00020081" w:csb1="00000000"/>
  </w:font>
  <w:font w:name="Microsoft Yi Baiti">
    <w:panose1 w:val="03000500000000000000"/>
    <w:charset w:val="00"/>
    <w:family w:val="script"/>
    <w:pitch w:val="variable"/>
    <w:sig w:usb0="80000003" w:usb1="00010402" w:usb2="00080002" w:usb3="00000000" w:csb0="00000001" w:csb1="00000000"/>
  </w:font>
  <w:font w:name="Cambria">
    <w:altName w:val="Palatino Linotype"/>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3B9554" w14:textId="77777777" w:rsidR="00293F1A" w:rsidRDefault="00293F1A">
      <w:r>
        <w:separator/>
      </w:r>
    </w:p>
  </w:footnote>
  <w:footnote w:type="continuationSeparator" w:id="0">
    <w:p w14:paraId="0AE72E18" w14:textId="77777777" w:rsidR="00293F1A" w:rsidRDefault="00293F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E74A0" w14:textId="77777777" w:rsidR="00E15B6A" w:rsidRDefault="00E15B6A">
    <w:pPr>
      <w:pStyle w:val="Pis"/>
      <w:rPr>
        <w:b/>
      </w:rPr>
    </w:pPr>
    <w:r>
      <w:rPr>
        <w:b/>
      </w:rPr>
      <w:t>HANKEDOKUMENDID</w:t>
    </w:r>
    <w:r>
      <w:rPr>
        <w:b/>
      </w:rPr>
      <w:tab/>
    </w:r>
    <w:r>
      <w:rPr>
        <w:rStyle w:val="Lehekljenumber"/>
      </w:rPr>
      <w:fldChar w:fldCharType="begin"/>
    </w:r>
    <w:r>
      <w:rPr>
        <w:rStyle w:val="Lehekljenumber"/>
      </w:rPr>
      <w:instrText xml:space="preserve"> PAGE </w:instrText>
    </w:r>
    <w:r>
      <w:rPr>
        <w:rStyle w:val="Lehekljenumber"/>
      </w:rPr>
      <w:fldChar w:fldCharType="separate"/>
    </w:r>
    <w:r w:rsidR="000E2E51">
      <w:rPr>
        <w:rStyle w:val="Lehekljenumber"/>
        <w:noProof/>
      </w:rPr>
      <w:t>5</w:t>
    </w:r>
    <w:r>
      <w:rPr>
        <w:rStyle w:val="Lehekljenumber"/>
      </w:rPr>
      <w:fldChar w:fldCharType="end"/>
    </w:r>
    <w:r>
      <w:rPr>
        <w:b/>
      </w:rPr>
      <w:tab/>
    </w:r>
  </w:p>
  <w:p w14:paraId="4D3D1363" w14:textId="446C0D15" w:rsidR="00E15B6A" w:rsidRPr="00DB67AA" w:rsidRDefault="003A43C3" w:rsidP="00146781">
    <w:pPr>
      <w:rPr>
        <w:bCs/>
        <w:i/>
      </w:rPr>
    </w:pPr>
    <w:r w:rsidRPr="003A43C3">
      <w:rPr>
        <w:bCs/>
        <w:i/>
      </w:rPr>
      <w:t>Halliste tee silla remont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980317"/>
    <w:multiLevelType w:val="hybridMultilevel"/>
    <w:tmpl w:val="76B8F4F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012C116E"/>
    <w:multiLevelType w:val="hybridMultilevel"/>
    <w:tmpl w:val="D3E8E29E"/>
    <w:lvl w:ilvl="0" w:tplc="04250001">
      <w:start w:val="1"/>
      <w:numFmt w:val="bullet"/>
      <w:lvlText w:val=""/>
      <w:lvlJc w:val="left"/>
      <w:pPr>
        <w:ind w:left="1068" w:hanging="708"/>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030B5C04"/>
    <w:multiLevelType w:val="hybridMultilevel"/>
    <w:tmpl w:val="BCFA55F6"/>
    <w:lvl w:ilvl="0" w:tplc="54A814EC">
      <w:start w:val="1"/>
      <w:numFmt w:val="decimal"/>
      <w:lvlText w:val="%1."/>
      <w:lvlJc w:val="left"/>
      <w:pPr>
        <w:ind w:left="1065" w:hanging="70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03590BC3"/>
    <w:multiLevelType w:val="hybridMultilevel"/>
    <w:tmpl w:val="E8580B10"/>
    <w:lvl w:ilvl="0" w:tplc="25D6FF5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0538568A"/>
    <w:multiLevelType w:val="hybridMultilevel"/>
    <w:tmpl w:val="5FFA6C3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05665C6F"/>
    <w:multiLevelType w:val="hybridMultilevel"/>
    <w:tmpl w:val="D2C6A1F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06132EA3"/>
    <w:multiLevelType w:val="hybridMultilevel"/>
    <w:tmpl w:val="273448E8"/>
    <w:lvl w:ilvl="0" w:tplc="2880FD2A">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10152E74"/>
    <w:multiLevelType w:val="hybridMultilevel"/>
    <w:tmpl w:val="8CB468A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14442190"/>
    <w:multiLevelType w:val="hybridMultilevel"/>
    <w:tmpl w:val="8E62CF8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15440A93"/>
    <w:multiLevelType w:val="hybridMultilevel"/>
    <w:tmpl w:val="A2CE3E1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17764233"/>
    <w:multiLevelType w:val="hybridMultilevel"/>
    <w:tmpl w:val="CF08DDF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1CC43B31"/>
    <w:multiLevelType w:val="hybridMultilevel"/>
    <w:tmpl w:val="13608876"/>
    <w:lvl w:ilvl="0" w:tplc="04250001">
      <w:start w:val="1"/>
      <w:numFmt w:val="bullet"/>
      <w:lvlText w:val=""/>
      <w:lvlJc w:val="left"/>
      <w:pPr>
        <w:ind w:left="720" w:hanging="360"/>
      </w:pPr>
      <w:rPr>
        <w:rFonts w:ascii="Symbol" w:hAnsi="Symbol" w:hint="default"/>
      </w:rPr>
    </w:lvl>
    <w:lvl w:ilvl="1" w:tplc="04250001">
      <w:start w:val="1"/>
      <w:numFmt w:val="bullet"/>
      <w:lvlText w:val=""/>
      <w:lvlJc w:val="left"/>
      <w:pPr>
        <w:ind w:left="1440" w:hanging="360"/>
      </w:pPr>
      <w:rPr>
        <w:rFonts w:ascii="Symbol" w:hAnsi="Symbol"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1D201958"/>
    <w:multiLevelType w:val="hybridMultilevel"/>
    <w:tmpl w:val="00309F5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1E0A2C7B"/>
    <w:multiLevelType w:val="hybridMultilevel"/>
    <w:tmpl w:val="ECFE861E"/>
    <w:lvl w:ilvl="0" w:tplc="25D6FF5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29136B8C"/>
    <w:multiLevelType w:val="hybridMultilevel"/>
    <w:tmpl w:val="5928C2D2"/>
    <w:lvl w:ilvl="0" w:tplc="04250001">
      <w:start w:val="1"/>
      <w:numFmt w:val="bullet"/>
      <w:lvlText w:val=""/>
      <w:lvlJc w:val="left"/>
      <w:pPr>
        <w:ind w:left="720" w:hanging="360"/>
      </w:pPr>
      <w:rPr>
        <w:rFonts w:ascii="Symbol" w:hAnsi="Symbol" w:hint="default"/>
      </w:rPr>
    </w:lvl>
    <w:lvl w:ilvl="1" w:tplc="04250001">
      <w:start w:val="1"/>
      <w:numFmt w:val="bullet"/>
      <w:lvlText w:val=""/>
      <w:lvlJc w:val="left"/>
      <w:pPr>
        <w:ind w:left="1440" w:hanging="360"/>
      </w:pPr>
      <w:rPr>
        <w:rFonts w:ascii="Symbol" w:hAnsi="Symbol"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2C7B3392"/>
    <w:multiLevelType w:val="hybridMultilevel"/>
    <w:tmpl w:val="46CA0C6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2F575452"/>
    <w:multiLevelType w:val="hybridMultilevel"/>
    <w:tmpl w:val="156AD54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3214621A"/>
    <w:multiLevelType w:val="hybridMultilevel"/>
    <w:tmpl w:val="73480A2E"/>
    <w:lvl w:ilvl="0" w:tplc="04250001">
      <w:start w:val="1"/>
      <w:numFmt w:val="bullet"/>
      <w:lvlText w:val=""/>
      <w:lvlJc w:val="left"/>
      <w:pPr>
        <w:ind w:left="1068" w:hanging="708"/>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37417EF6"/>
    <w:multiLevelType w:val="hybridMultilevel"/>
    <w:tmpl w:val="D2E40A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38C523B2"/>
    <w:multiLevelType w:val="hybridMultilevel"/>
    <w:tmpl w:val="2DC0A186"/>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39D8650D"/>
    <w:multiLevelType w:val="hybridMultilevel"/>
    <w:tmpl w:val="2CB8EC4A"/>
    <w:lvl w:ilvl="0" w:tplc="C30E9B16">
      <w:start w:val="7"/>
      <w:numFmt w:val="bullet"/>
      <w:lvlText w:val=""/>
      <w:lvlJc w:val="left"/>
      <w:pPr>
        <w:ind w:left="720" w:hanging="360"/>
      </w:pPr>
      <w:rPr>
        <w:rFonts w:ascii="Symbol" w:eastAsia="Times New Roman" w:hAnsi="Symbol" w:cstheme="minorHAnsi" w:hint="default"/>
        <w:b/>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40EE347E"/>
    <w:multiLevelType w:val="hybridMultilevel"/>
    <w:tmpl w:val="0D2CC01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411A4066"/>
    <w:multiLevelType w:val="hybridMultilevel"/>
    <w:tmpl w:val="CFE63E24"/>
    <w:lvl w:ilvl="0" w:tplc="2880FD2A">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46DD440F"/>
    <w:multiLevelType w:val="hybridMultilevel"/>
    <w:tmpl w:val="993ACB2C"/>
    <w:lvl w:ilvl="0" w:tplc="DD44F8A6">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4B873182"/>
    <w:multiLevelType w:val="hybridMultilevel"/>
    <w:tmpl w:val="746481EA"/>
    <w:lvl w:ilvl="0" w:tplc="25D6FF5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9" w15:restartNumberingAfterBreak="0">
    <w:nsid w:val="51BA0623"/>
    <w:multiLevelType w:val="multilevel"/>
    <w:tmpl w:val="9B0A5C44"/>
    <w:lvl w:ilvl="0">
      <w:start w:val="1"/>
      <w:numFmt w:val="decimal"/>
      <w:lvlText w:val="%1."/>
      <w:lvlJc w:val="left"/>
      <w:pPr>
        <w:ind w:left="720" w:hanging="360"/>
      </w:pPr>
    </w:lvl>
    <w:lvl w:ilvl="1">
      <w:start w:val="1"/>
      <w:numFmt w:val="decimal"/>
      <w:isLgl/>
      <w:lvlText w:val="%1.%2."/>
      <w:lvlJc w:val="left"/>
      <w:pPr>
        <w:ind w:left="1068" w:hanging="708"/>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30" w15:restartNumberingAfterBreak="0">
    <w:nsid w:val="53AF1C0A"/>
    <w:multiLevelType w:val="hybridMultilevel"/>
    <w:tmpl w:val="AA0E86D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1" w15:restartNumberingAfterBreak="0">
    <w:nsid w:val="57B45033"/>
    <w:multiLevelType w:val="hybridMultilevel"/>
    <w:tmpl w:val="505EAAE4"/>
    <w:lvl w:ilvl="0" w:tplc="0425000F">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5BE53A8F"/>
    <w:multiLevelType w:val="hybridMultilevel"/>
    <w:tmpl w:val="A0B27A0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3" w15:restartNumberingAfterBreak="0">
    <w:nsid w:val="5C666C8A"/>
    <w:multiLevelType w:val="hybridMultilevel"/>
    <w:tmpl w:val="8EC23DAE"/>
    <w:lvl w:ilvl="0" w:tplc="25D6FF5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4" w15:restartNumberingAfterBreak="0">
    <w:nsid w:val="5CE32914"/>
    <w:multiLevelType w:val="multilevel"/>
    <w:tmpl w:val="E32C9B8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FC966A4"/>
    <w:multiLevelType w:val="hybridMultilevel"/>
    <w:tmpl w:val="A68A8584"/>
    <w:lvl w:ilvl="0" w:tplc="25D6FF5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6" w15:restartNumberingAfterBreak="0">
    <w:nsid w:val="605F6CF5"/>
    <w:multiLevelType w:val="hybridMultilevel"/>
    <w:tmpl w:val="B1DCE854"/>
    <w:lvl w:ilvl="0" w:tplc="04250001">
      <w:start w:val="1"/>
      <w:numFmt w:val="bullet"/>
      <w:lvlText w:val=""/>
      <w:lvlJc w:val="left"/>
      <w:pPr>
        <w:ind w:left="720" w:hanging="360"/>
      </w:pPr>
      <w:rPr>
        <w:rFonts w:ascii="Symbol" w:hAnsi="Symbol" w:hint="default"/>
      </w:rPr>
    </w:lvl>
    <w:lvl w:ilvl="1" w:tplc="A6CAFD32">
      <w:numFmt w:val="bullet"/>
      <w:lvlText w:val="•"/>
      <w:lvlJc w:val="left"/>
      <w:pPr>
        <w:ind w:left="1440" w:hanging="360"/>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7" w15:restartNumberingAfterBreak="0">
    <w:nsid w:val="632719C9"/>
    <w:multiLevelType w:val="hybridMultilevel"/>
    <w:tmpl w:val="6D7A5402"/>
    <w:lvl w:ilvl="0" w:tplc="94EA5814">
      <w:numFmt w:val="bullet"/>
      <w:lvlText w:val="•"/>
      <w:lvlJc w:val="left"/>
      <w:pPr>
        <w:ind w:left="1068" w:hanging="708"/>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8" w15:restartNumberingAfterBreak="0">
    <w:nsid w:val="64556C0E"/>
    <w:multiLevelType w:val="hybridMultilevel"/>
    <w:tmpl w:val="E60875C2"/>
    <w:lvl w:ilvl="0" w:tplc="8C0E955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9" w15:restartNumberingAfterBreak="0">
    <w:nsid w:val="653315C0"/>
    <w:multiLevelType w:val="hybridMultilevel"/>
    <w:tmpl w:val="2B282BF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0" w15:restartNumberingAfterBreak="0">
    <w:nsid w:val="6A59191F"/>
    <w:multiLevelType w:val="hybridMultilevel"/>
    <w:tmpl w:val="D13C866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1" w15:restartNumberingAfterBreak="0">
    <w:nsid w:val="6A8A7DCF"/>
    <w:multiLevelType w:val="hybridMultilevel"/>
    <w:tmpl w:val="665423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2" w15:restartNumberingAfterBreak="0">
    <w:nsid w:val="6B1C6173"/>
    <w:multiLevelType w:val="hybridMultilevel"/>
    <w:tmpl w:val="45A8B594"/>
    <w:lvl w:ilvl="0" w:tplc="25D6FF5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3" w15:restartNumberingAfterBreak="0">
    <w:nsid w:val="6B1D0667"/>
    <w:multiLevelType w:val="hybridMultilevel"/>
    <w:tmpl w:val="AD1ECBD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4" w15:restartNumberingAfterBreak="0">
    <w:nsid w:val="6C9B4413"/>
    <w:multiLevelType w:val="hybridMultilevel"/>
    <w:tmpl w:val="BDF272D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5" w15:restartNumberingAfterBreak="0">
    <w:nsid w:val="6DF6525E"/>
    <w:multiLevelType w:val="hybridMultilevel"/>
    <w:tmpl w:val="DC126244"/>
    <w:lvl w:ilvl="0" w:tplc="3982C17A">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6" w15:restartNumberingAfterBreak="0">
    <w:nsid w:val="6EB31FE6"/>
    <w:multiLevelType w:val="hybridMultilevel"/>
    <w:tmpl w:val="073CE73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7" w15:restartNumberingAfterBreak="0">
    <w:nsid w:val="78604894"/>
    <w:multiLevelType w:val="hybridMultilevel"/>
    <w:tmpl w:val="18AE3108"/>
    <w:lvl w:ilvl="0" w:tplc="07602DDE">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8" w15:restartNumberingAfterBreak="0">
    <w:nsid w:val="7A40404D"/>
    <w:multiLevelType w:val="hybridMultilevel"/>
    <w:tmpl w:val="1F30B6C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9" w15:restartNumberingAfterBreak="0">
    <w:nsid w:val="7CFA64C7"/>
    <w:multiLevelType w:val="hybridMultilevel"/>
    <w:tmpl w:val="C28C20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0" w15:restartNumberingAfterBreak="0">
    <w:nsid w:val="7FB6496E"/>
    <w:multiLevelType w:val="hybridMultilevel"/>
    <w:tmpl w:val="69AA349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82185471">
    <w:abstractNumId w:val="1"/>
  </w:num>
  <w:num w:numId="2" w16cid:durableId="63376939">
    <w:abstractNumId w:val="0"/>
  </w:num>
  <w:num w:numId="3" w16cid:durableId="866602871">
    <w:abstractNumId w:val="34"/>
  </w:num>
  <w:num w:numId="4" w16cid:durableId="146173289">
    <w:abstractNumId w:val="6"/>
  </w:num>
  <w:num w:numId="5" w16cid:durableId="1667434673">
    <w:abstractNumId w:val="29"/>
  </w:num>
  <w:num w:numId="6" w16cid:durableId="681005224">
    <w:abstractNumId w:val="20"/>
  </w:num>
  <w:num w:numId="7" w16cid:durableId="982001564">
    <w:abstractNumId w:val="45"/>
  </w:num>
  <w:num w:numId="8" w16cid:durableId="1542980444">
    <w:abstractNumId w:val="36"/>
  </w:num>
  <w:num w:numId="9" w16cid:durableId="209853260">
    <w:abstractNumId w:val="23"/>
  </w:num>
  <w:num w:numId="10" w16cid:durableId="921185127">
    <w:abstractNumId w:val="13"/>
  </w:num>
  <w:num w:numId="11" w16cid:durableId="1167675104">
    <w:abstractNumId w:val="47"/>
  </w:num>
  <w:num w:numId="12" w16cid:durableId="1264342662">
    <w:abstractNumId w:val="41"/>
  </w:num>
  <w:num w:numId="13" w16cid:durableId="79640271">
    <w:abstractNumId w:val="9"/>
  </w:num>
  <w:num w:numId="14" w16cid:durableId="313874349">
    <w:abstractNumId w:val="46"/>
  </w:num>
  <w:num w:numId="15" w16cid:durableId="1811053092">
    <w:abstractNumId w:val="50"/>
  </w:num>
  <w:num w:numId="16" w16cid:durableId="2025790459">
    <w:abstractNumId w:val="37"/>
  </w:num>
  <w:num w:numId="17" w16cid:durableId="86586119">
    <w:abstractNumId w:val="21"/>
  </w:num>
  <w:num w:numId="18" w16cid:durableId="1553613361">
    <w:abstractNumId w:val="22"/>
  </w:num>
  <w:num w:numId="19" w16cid:durableId="1407457776">
    <w:abstractNumId w:val="27"/>
  </w:num>
  <w:num w:numId="20" w16cid:durableId="754013374">
    <w:abstractNumId w:val="44"/>
  </w:num>
  <w:num w:numId="21" w16cid:durableId="758521480">
    <w:abstractNumId w:val="19"/>
  </w:num>
  <w:num w:numId="22" w16cid:durableId="105538930">
    <w:abstractNumId w:val="38"/>
  </w:num>
  <w:num w:numId="23" w16cid:durableId="386153614">
    <w:abstractNumId w:val="43"/>
  </w:num>
  <w:num w:numId="24" w16cid:durableId="355737024">
    <w:abstractNumId w:val="28"/>
  </w:num>
  <w:num w:numId="25" w16cid:durableId="80832399">
    <w:abstractNumId w:val="33"/>
  </w:num>
  <w:num w:numId="26" w16cid:durableId="617611665">
    <w:abstractNumId w:val="35"/>
  </w:num>
  <w:num w:numId="27" w16cid:durableId="222907450">
    <w:abstractNumId w:val="4"/>
  </w:num>
  <w:num w:numId="28" w16cid:durableId="1159931277">
    <w:abstractNumId w:val="40"/>
  </w:num>
  <w:num w:numId="29" w16cid:durableId="270087611">
    <w:abstractNumId w:val="7"/>
  </w:num>
  <w:num w:numId="30" w16cid:durableId="429357757">
    <w:abstractNumId w:val="14"/>
  </w:num>
  <w:num w:numId="31" w16cid:durableId="997076571">
    <w:abstractNumId w:val="42"/>
  </w:num>
  <w:num w:numId="32" w16cid:durableId="521667178">
    <w:abstractNumId w:val="16"/>
  </w:num>
  <w:num w:numId="33" w16cid:durableId="1261185822">
    <w:abstractNumId w:val="17"/>
  </w:num>
  <w:num w:numId="34" w16cid:durableId="281421133">
    <w:abstractNumId w:val="48"/>
  </w:num>
  <w:num w:numId="35" w16cid:durableId="114566196">
    <w:abstractNumId w:val="39"/>
  </w:num>
  <w:num w:numId="36" w16cid:durableId="527304904">
    <w:abstractNumId w:val="5"/>
  </w:num>
  <w:num w:numId="37" w16cid:durableId="532423587">
    <w:abstractNumId w:val="24"/>
  </w:num>
  <w:num w:numId="38" w16cid:durableId="1458185557">
    <w:abstractNumId w:val="11"/>
  </w:num>
  <w:num w:numId="39" w16cid:durableId="1023743770">
    <w:abstractNumId w:val="26"/>
  </w:num>
  <w:num w:numId="40" w16cid:durableId="326977109">
    <w:abstractNumId w:val="25"/>
  </w:num>
  <w:num w:numId="41" w16cid:durableId="1705406267">
    <w:abstractNumId w:val="10"/>
  </w:num>
  <w:num w:numId="42" w16cid:durableId="1968898770">
    <w:abstractNumId w:val="8"/>
  </w:num>
  <w:num w:numId="43" w16cid:durableId="977538349">
    <w:abstractNumId w:val="31"/>
  </w:num>
  <w:num w:numId="44" w16cid:durableId="944272434">
    <w:abstractNumId w:val="18"/>
  </w:num>
  <w:num w:numId="45" w16cid:durableId="751507124">
    <w:abstractNumId w:val="15"/>
  </w:num>
  <w:num w:numId="46" w16cid:durableId="1043791906">
    <w:abstractNumId w:val="32"/>
  </w:num>
  <w:num w:numId="47" w16cid:durableId="1429739314">
    <w:abstractNumId w:val="12"/>
  </w:num>
  <w:num w:numId="48" w16cid:durableId="872041764">
    <w:abstractNumId w:val="49"/>
  </w:num>
  <w:num w:numId="49" w16cid:durableId="700590586">
    <w:abstractNumId w:val="3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62C1"/>
    <w:rsid w:val="00000AE9"/>
    <w:rsid w:val="00002EA7"/>
    <w:rsid w:val="00004579"/>
    <w:rsid w:val="000048D7"/>
    <w:rsid w:val="00004941"/>
    <w:rsid w:val="00005014"/>
    <w:rsid w:val="00005342"/>
    <w:rsid w:val="0000731B"/>
    <w:rsid w:val="0001000B"/>
    <w:rsid w:val="00010C33"/>
    <w:rsid w:val="000117CF"/>
    <w:rsid w:val="00011A7E"/>
    <w:rsid w:val="00012652"/>
    <w:rsid w:val="00012FFF"/>
    <w:rsid w:val="00013395"/>
    <w:rsid w:val="00016BE5"/>
    <w:rsid w:val="00017139"/>
    <w:rsid w:val="00017BC2"/>
    <w:rsid w:val="00020BED"/>
    <w:rsid w:val="000215DB"/>
    <w:rsid w:val="000220D7"/>
    <w:rsid w:val="000220E1"/>
    <w:rsid w:val="00023D0B"/>
    <w:rsid w:val="00024CE0"/>
    <w:rsid w:val="00024D65"/>
    <w:rsid w:val="00025BAB"/>
    <w:rsid w:val="00025FA3"/>
    <w:rsid w:val="000260D8"/>
    <w:rsid w:val="00026992"/>
    <w:rsid w:val="0003069B"/>
    <w:rsid w:val="00031C30"/>
    <w:rsid w:val="00032836"/>
    <w:rsid w:val="0003434E"/>
    <w:rsid w:val="000362E2"/>
    <w:rsid w:val="0003647D"/>
    <w:rsid w:val="00040158"/>
    <w:rsid w:val="0004239B"/>
    <w:rsid w:val="000433B2"/>
    <w:rsid w:val="00043CE0"/>
    <w:rsid w:val="00044336"/>
    <w:rsid w:val="0004461C"/>
    <w:rsid w:val="0004536B"/>
    <w:rsid w:val="00045C44"/>
    <w:rsid w:val="000474F8"/>
    <w:rsid w:val="000515ED"/>
    <w:rsid w:val="00053B6E"/>
    <w:rsid w:val="00054027"/>
    <w:rsid w:val="00054263"/>
    <w:rsid w:val="00054748"/>
    <w:rsid w:val="00055795"/>
    <w:rsid w:val="00055844"/>
    <w:rsid w:val="00060F78"/>
    <w:rsid w:val="000617E7"/>
    <w:rsid w:val="00061BCD"/>
    <w:rsid w:val="00062231"/>
    <w:rsid w:val="00062902"/>
    <w:rsid w:val="00062E81"/>
    <w:rsid w:val="00063C5E"/>
    <w:rsid w:val="00064C7C"/>
    <w:rsid w:val="00067748"/>
    <w:rsid w:val="000679CF"/>
    <w:rsid w:val="00072694"/>
    <w:rsid w:val="00074D55"/>
    <w:rsid w:val="000759F7"/>
    <w:rsid w:val="00081542"/>
    <w:rsid w:val="00081C19"/>
    <w:rsid w:val="00082343"/>
    <w:rsid w:val="0008263A"/>
    <w:rsid w:val="0008346C"/>
    <w:rsid w:val="00083D3E"/>
    <w:rsid w:val="000851A8"/>
    <w:rsid w:val="0008719E"/>
    <w:rsid w:val="000873FC"/>
    <w:rsid w:val="000874C4"/>
    <w:rsid w:val="00087564"/>
    <w:rsid w:val="00092C99"/>
    <w:rsid w:val="00093488"/>
    <w:rsid w:val="00093810"/>
    <w:rsid w:val="00095E23"/>
    <w:rsid w:val="00097159"/>
    <w:rsid w:val="000A1027"/>
    <w:rsid w:val="000A26B1"/>
    <w:rsid w:val="000A270C"/>
    <w:rsid w:val="000A2CAB"/>
    <w:rsid w:val="000A57BB"/>
    <w:rsid w:val="000A68E5"/>
    <w:rsid w:val="000A6B4D"/>
    <w:rsid w:val="000A7529"/>
    <w:rsid w:val="000B1AAA"/>
    <w:rsid w:val="000B2C66"/>
    <w:rsid w:val="000B467C"/>
    <w:rsid w:val="000B4FD8"/>
    <w:rsid w:val="000B6354"/>
    <w:rsid w:val="000B6FE2"/>
    <w:rsid w:val="000B70FA"/>
    <w:rsid w:val="000B7A0F"/>
    <w:rsid w:val="000B7E3D"/>
    <w:rsid w:val="000C4D34"/>
    <w:rsid w:val="000C61E9"/>
    <w:rsid w:val="000C6D79"/>
    <w:rsid w:val="000C7C2A"/>
    <w:rsid w:val="000D00E3"/>
    <w:rsid w:val="000D1273"/>
    <w:rsid w:val="000D276F"/>
    <w:rsid w:val="000D289F"/>
    <w:rsid w:val="000D3F81"/>
    <w:rsid w:val="000D3F97"/>
    <w:rsid w:val="000D4434"/>
    <w:rsid w:val="000D5999"/>
    <w:rsid w:val="000D7567"/>
    <w:rsid w:val="000E0D03"/>
    <w:rsid w:val="000E0D3F"/>
    <w:rsid w:val="000E0DFA"/>
    <w:rsid w:val="000E0FC7"/>
    <w:rsid w:val="000E2233"/>
    <w:rsid w:val="000E2E51"/>
    <w:rsid w:val="000E4CD7"/>
    <w:rsid w:val="000E5532"/>
    <w:rsid w:val="000E62E9"/>
    <w:rsid w:val="000E773A"/>
    <w:rsid w:val="000F10A4"/>
    <w:rsid w:val="000F1872"/>
    <w:rsid w:val="000F5282"/>
    <w:rsid w:val="000F530F"/>
    <w:rsid w:val="000F6351"/>
    <w:rsid w:val="000F6AF9"/>
    <w:rsid w:val="000F72B5"/>
    <w:rsid w:val="0010181F"/>
    <w:rsid w:val="001049B5"/>
    <w:rsid w:val="001051E3"/>
    <w:rsid w:val="00105A31"/>
    <w:rsid w:val="0010695B"/>
    <w:rsid w:val="00106C63"/>
    <w:rsid w:val="00111E0A"/>
    <w:rsid w:val="00113F93"/>
    <w:rsid w:val="00114612"/>
    <w:rsid w:val="001158A8"/>
    <w:rsid w:val="00115A20"/>
    <w:rsid w:val="001165A0"/>
    <w:rsid w:val="00116E23"/>
    <w:rsid w:val="001217B9"/>
    <w:rsid w:val="00123C2C"/>
    <w:rsid w:val="00125999"/>
    <w:rsid w:val="00125E04"/>
    <w:rsid w:val="00127D93"/>
    <w:rsid w:val="00130B40"/>
    <w:rsid w:val="00132390"/>
    <w:rsid w:val="001328C3"/>
    <w:rsid w:val="00132E8E"/>
    <w:rsid w:val="00133140"/>
    <w:rsid w:val="00133AF2"/>
    <w:rsid w:val="001342CA"/>
    <w:rsid w:val="00134463"/>
    <w:rsid w:val="0013555F"/>
    <w:rsid w:val="00135DD6"/>
    <w:rsid w:val="00136C28"/>
    <w:rsid w:val="0013764A"/>
    <w:rsid w:val="00137FAC"/>
    <w:rsid w:val="001401F1"/>
    <w:rsid w:val="0014093E"/>
    <w:rsid w:val="00142B95"/>
    <w:rsid w:val="001431B5"/>
    <w:rsid w:val="001435A4"/>
    <w:rsid w:val="00144EC3"/>
    <w:rsid w:val="00145215"/>
    <w:rsid w:val="00145E47"/>
    <w:rsid w:val="00146727"/>
    <w:rsid w:val="00146781"/>
    <w:rsid w:val="00147082"/>
    <w:rsid w:val="001470EB"/>
    <w:rsid w:val="00151F23"/>
    <w:rsid w:val="00153E72"/>
    <w:rsid w:val="0015411C"/>
    <w:rsid w:val="00156803"/>
    <w:rsid w:val="0015716A"/>
    <w:rsid w:val="00157D3E"/>
    <w:rsid w:val="001604E2"/>
    <w:rsid w:val="00162BF4"/>
    <w:rsid w:val="00163626"/>
    <w:rsid w:val="00163916"/>
    <w:rsid w:val="00163DBC"/>
    <w:rsid w:val="00164FE0"/>
    <w:rsid w:val="00165F04"/>
    <w:rsid w:val="00166A29"/>
    <w:rsid w:val="00166A8C"/>
    <w:rsid w:val="00170D03"/>
    <w:rsid w:val="00172102"/>
    <w:rsid w:val="001758ED"/>
    <w:rsid w:val="00176BD6"/>
    <w:rsid w:val="001771E9"/>
    <w:rsid w:val="001778BA"/>
    <w:rsid w:val="00177AAB"/>
    <w:rsid w:val="00177C05"/>
    <w:rsid w:val="0018010C"/>
    <w:rsid w:val="0018159D"/>
    <w:rsid w:val="001818F4"/>
    <w:rsid w:val="00182562"/>
    <w:rsid w:val="001840C5"/>
    <w:rsid w:val="00184DCA"/>
    <w:rsid w:val="00186A9E"/>
    <w:rsid w:val="0018716B"/>
    <w:rsid w:val="00192CCF"/>
    <w:rsid w:val="0019393A"/>
    <w:rsid w:val="00196020"/>
    <w:rsid w:val="00197A0E"/>
    <w:rsid w:val="001A0251"/>
    <w:rsid w:val="001A1BB4"/>
    <w:rsid w:val="001A2315"/>
    <w:rsid w:val="001A4261"/>
    <w:rsid w:val="001A4613"/>
    <w:rsid w:val="001A48A4"/>
    <w:rsid w:val="001A649F"/>
    <w:rsid w:val="001B20F1"/>
    <w:rsid w:val="001B27BC"/>
    <w:rsid w:val="001B3C55"/>
    <w:rsid w:val="001B3D10"/>
    <w:rsid w:val="001B427A"/>
    <w:rsid w:val="001B44E4"/>
    <w:rsid w:val="001B74CB"/>
    <w:rsid w:val="001B7BA0"/>
    <w:rsid w:val="001B7F7F"/>
    <w:rsid w:val="001C02BF"/>
    <w:rsid w:val="001C0CCF"/>
    <w:rsid w:val="001C20C9"/>
    <w:rsid w:val="001C27D1"/>
    <w:rsid w:val="001C5360"/>
    <w:rsid w:val="001C6E61"/>
    <w:rsid w:val="001C7473"/>
    <w:rsid w:val="001C7661"/>
    <w:rsid w:val="001D04F5"/>
    <w:rsid w:val="001D1827"/>
    <w:rsid w:val="001D1C99"/>
    <w:rsid w:val="001D3951"/>
    <w:rsid w:val="001D5ACF"/>
    <w:rsid w:val="001D603F"/>
    <w:rsid w:val="001D6096"/>
    <w:rsid w:val="001E0066"/>
    <w:rsid w:val="001E01CC"/>
    <w:rsid w:val="001E03C7"/>
    <w:rsid w:val="001E07C7"/>
    <w:rsid w:val="001E0905"/>
    <w:rsid w:val="001E1DB8"/>
    <w:rsid w:val="001E22CC"/>
    <w:rsid w:val="001E577A"/>
    <w:rsid w:val="001E7D40"/>
    <w:rsid w:val="001F00FD"/>
    <w:rsid w:val="001F0418"/>
    <w:rsid w:val="001F0884"/>
    <w:rsid w:val="001F0DD8"/>
    <w:rsid w:val="001F12FD"/>
    <w:rsid w:val="001F1EE2"/>
    <w:rsid w:val="001F22CC"/>
    <w:rsid w:val="001F2AC7"/>
    <w:rsid w:val="001F437F"/>
    <w:rsid w:val="001F54FE"/>
    <w:rsid w:val="001F5DEC"/>
    <w:rsid w:val="001F6D6C"/>
    <w:rsid w:val="001F7B7F"/>
    <w:rsid w:val="0020015C"/>
    <w:rsid w:val="0020103B"/>
    <w:rsid w:val="002011A6"/>
    <w:rsid w:val="0020255A"/>
    <w:rsid w:val="00205ED6"/>
    <w:rsid w:val="0020608E"/>
    <w:rsid w:val="002067D1"/>
    <w:rsid w:val="002073BB"/>
    <w:rsid w:val="0021065F"/>
    <w:rsid w:val="00211846"/>
    <w:rsid w:val="00212C6A"/>
    <w:rsid w:val="00214477"/>
    <w:rsid w:val="00214D62"/>
    <w:rsid w:val="00215350"/>
    <w:rsid w:val="0021746E"/>
    <w:rsid w:val="002178C5"/>
    <w:rsid w:val="002201B0"/>
    <w:rsid w:val="002206B6"/>
    <w:rsid w:val="00223AA5"/>
    <w:rsid w:val="00223C44"/>
    <w:rsid w:val="00223E5A"/>
    <w:rsid w:val="002240B8"/>
    <w:rsid w:val="00226B7A"/>
    <w:rsid w:val="00227241"/>
    <w:rsid w:val="00227F44"/>
    <w:rsid w:val="00230392"/>
    <w:rsid w:val="002303B3"/>
    <w:rsid w:val="002323A7"/>
    <w:rsid w:val="00232D43"/>
    <w:rsid w:val="00233438"/>
    <w:rsid w:val="00233D9C"/>
    <w:rsid w:val="00235B7A"/>
    <w:rsid w:val="002364D1"/>
    <w:rsid w:val="00236A1C"/>
    <w:rsid w:val="00237E3D"/>
    <w:rsid w:val="00237FAB"/>
    <w:rsid w:val="002400FD"/>
    <w:rsid w:val="0024060E"/>
    <w:rsid w:val="00243327"/>
    <w:rsid w:val="002462C1"/>
    <w:rsid w:val="0024657B"/>
    <w:rsid w:val="002472E8"/>
    <w:rsid w:val="0025438B"/>
    <w:rsid w:val="00254970"/>
    <w:rsid w:val="002549D8"/>
    <w:rsid w:val="002562D1"/>
    <w:rsid w:val="00256F5C"/>
    <w:rsid w:val="0025717E"/>
    <w:rsid w:val="00257ACC"/>
    <w:rsid w:val="002605EC"/>
    <w:rsid w:val="00260718"/>
    <w:rsid w:val="00260A5E"/>
    <w:rsid w:val="00264610"/>
    <w:rsid w:val="00266B97"/>
    <w:rsid w:val="00266E57"/>
    <w:rsid w:val="002670AD"/>
    <w:rsid w:val="002706D0"/>
    <w:rsid w:val="00271D8C"/>
    <w:rsid w:val="00274144"/>
    <w:rsid w:val="00274A52"/>
    <w:rsid w:val="00275776"/>
    <w:rsid w:val="002765B1"/>
    <w:rsid w:val="00280C86"/>
    <w:rsid w:val="00282C8E"/>
    <w:rsid w:val="00283A14"/>
    <w:rsid w:val="00283C71"/>
    <w:rsid w:val="0028583D"/>
    <w:rsid w:val="00285EAF"/>
    <w:rsid w:val="00286E3D"/>
    <w:rsid w:val="0028711C"/>
    <w:rsid w:val="002871F6"/>
    <w:rsid w:val="00287E59"/>
    <w:rsid w:val="00287ED1"/>
    <w:rsid w:val="00290211"/>
    <w:rsid w:val="0029058D"/>
    <w:rsid w:val="002914D1"/>
    <w:rsid w:val="00291E82"/>
    <w:rsid w:val="0029232B"/>
    <w:rsid w:val="00293C40"/>
    <w:rsid w:val="00293F1A"/>
    <w:rsid w:val="002941F8"/>
    <w:rsid w:val="0029445B"/>
    <w:rsid w:val="002948E5"/>
    <w:rsid w:val="0029505A"/>
    <w:rsid w:val="0029525C"/>
    <w:rsid w:val="002A0BCA"/>
    <w:rsid w:val="002A2400"/>
    <w:rsid w:val="002A3318"/>
    <w:rsid w:val="002A4FDD"/>
    <w:rsid w:val="002A694F"/>
    <w:rsid w:val="002A7940"/>
    <w:rsid w:val="002A7986"/>
    <w:rsid w:val="002B1E68"/>
    <w:rsid w:val="002B22A0"/>
    <w:rsid w:val="002B5018"/>
    <w:rsid w:val="002B58D1"/>
    <w:rsid w:val="002B592B"/>
    <w:rsid w:val="002B5B35"/>
    <w:rsid w:val="002B5FE7"/>
    <w:rsid w:val="002B6E00"/>
    <w:rsid w:val="002B78AA"/>
    <w:rsid w:val="002C1F33"/>
    <w:rsid w:val="002C207D"/>
    <w:rsid w:val="002C2B26"/>
    <w:rsid w:val="002C2E8B"/>
    <w:rsid w:val="002C30EC"/>
    <w:rsid w:val="002C3271"/>
    <w:rsid w:val="002C63EA"/>
    <w:rsid w:val="002D0593"/>
    <w:rsid w:val="002D19FF"/>
    <w:rsid w:val="002D2EE1"/>
    <w:rsid w:val="002D37B5"/>
    <w:rsid w:val="002D3886"/>
    <w:rsid w:val="002D45CB"/>
    <w:rsid w:val="002D4939"/>
    <w:rsid w:val="002D5F2E"/>
    <w:rsid w:val="002D65E8"/>
    <w:rsid w:val="002E024C"/>
    <w:rsid w:val="002E2F16"/>
    <w:rsid w:val="002E49C6"/>
    <w:rsid w:val="002E596D"/>
    <w:rsid w:val="002E5AB6"/>
    <w:rsid w:val="002E6274"/>
    <w:rsid w:val="002F05AA"/>
    <w:rsid w:val="002F2CB4"/>
    <w:rsid w:val="002F4777"/>
    <w:rsid w:val="002F4AA5"/>
    <w:rsid w:val="002F5364"/>
    <w:rsid w:val="002F5B31"/>
    <w:rsid w:val="002F75F1"/>
    <w:rsid w:val="002F776C"/>
    <w:rsid w:val="00300A4C"/>
    <w:rsid w:val="00302A97"/>
    <w:rsid w:val="00305294"/>
    <w:rsid w:val="00305426"/>
    <w:rsid w:val="003106DF"/>
    <w:rsid w:val="0031586D"/>
    <w:rsid w:val="00315F13"/>
    <w:rsid w:val="0031661A"/>
    <w:rsid w:val="00317A06"/>
    <w:rsid w:val="00317F5B"/>
    <w:rsid w:val="00321824"/>
    <w:rsid w:val="00321A7E"/>
    <w:rsid w:val="00323774"/>
    <w:rsid w:val="00323E08"/>
    <w:rsid w:val="003259C8"/>
    <w:rsid w:val="00327417"/>
    <w:rsid w:val="003279ED"/>
    <w:rsid w:val="00327A23"/>
    <w:rsid w:val="00327C85"/>
    <w:rsid w:val="0033042C"/>
    <w:rsid w:val="00330E2F"/>
    <w:rsid w:val="00330E3D"/>
    <w:rsid w:val="003348E1"/>
    <w:rsid w:val="00335DEF"/>
    <w:rsid w:val="0034177D"/>
    <w:rsid w:val="00341B72"/>
    <w:rsid w:val="00342221"/>
    <w:rsid w:val="003438AB"/>
    <w:rsid w:val="0034412E"/>
    <w:rsid w:val="003446C6"/>
    <w:rsid w:val="00345127"/>
    <w:rsid w:val="00346EFD"/>
    <w:rsid w:val="00347008"/>
    <w:rsid w:val="003507E1"/>
    <w:rsid w:val="00357DB2"/>
    <w:rsid w:val="003619CE"/>
    <w:rsid w:val="003619D4"/>
    <w:rsid w:val="00362180"/>
    <w:rsid w:val="00362D2F"/>
    <w:rsid w:val="00363529"/>
    <w:rsid w:val="00363775"/>
    <w:rsid w:val="00364139"/>
    <w:rsid w:val="003672B9"/>
    <w:rsid w:val="00367F78"/>
    <w:rsid w:val="00367FE0"/>
    <w:rsid w:val="0037004A"/>
    <w:rsid w:val="0037092E"/>
    <w:rsid w:val="00372C1A"/>
    <w:rsid w:val="00372C3C"/>
    <w:rsid w:val="003735B9"/>
    <w:rsid w:val="003736D4"/>
    <w:rsid w:val="003739B9"/>
    <w:rsid w:val="0037727A"/>
    <w:rsid w:val="00377A28"/>
    <w:rsid w:val="00380A02"/>
    <w:rsid w:val="003848BF"/>
    <w:rsid w:val="003862FF"/>
    <w:rsid w:val="00386629"/>
    <w:rsid w:val="0038710C"/>
    <w:rsid w:val="003876EB"/>
    <w:rsid w:val="0038797D"/>
    <w:rsid w:val="00387C95"/>
    <w:rsid w:val="003902CB"/>
    <w:rsid w:val="0039119E"/>
    <w:rsid w:val="003933A1"/>
    <w:rsid w:val="00393991"/>
    <w:rsid w:val="00393A4C"/>
    <w:rsid w:val="00394DE9"/>
    <w:rsid w:val="003956B2"/>
    <w:rsid w:val="00395807"/>
    <w:rsid w:val="00395FF6"/>
    <w:rsid w:val="00396A60"/>
    <w:rsid w:val="0039750E"/>
    <w:rsid w:val="003A0F96"/>
    <w:rsid w:val="003A1E9E"/>
    <w:rsid w:val="003A293E"/>
    <w:rsid w:val="003A29FC"/>
    <w:rsid w:val="003A2EC9"/>
    <w:rsid w:val="003A35A4"/>
    <w:rsid w:val="003A3D80"/>
    <w:rsid w:val="003A42C8"/>
    <w:rsid w:val="003A43C3"/>
    <w:rsid w:val="003A4B84"/>
    <w:rsid w:val="003A4EA7"/>
    <w:rsid w:val="003A7DDD"/>
    <w:rsid w:val="003B0BC8"/>
    <w:rsid w:val="003B27A4"/>
    <w:rsid w:val="003B394F"/>
    <w:rsid w:val="003B46D5"/>
    <w:rsid w:val="003B6F03"/>
    <w:rsid w:val="003B783F"/>
    <w:rsid w:val="003C0C00"/>
    <w:rsid w:val="003C209B"/>
    <w:rsid w:val="003C3985"/>
    <w:rsid w:val="003C42FB"/>
    <w:rsid w:val="003C501C"/>
    <w:rsid w:val="003C6612"/>
    <w:rsid w:val="003C7221"/>
    <w:rsid w:val="003C7A9C"/>
    <w:rsid w:val="003C7B58"/>
    <w:rsid w:val="003C7ED9"/>
    <w:rsid w:val="003D07E3"/>
    <w:rsid w:val="003D3A03"/>
    <w:rsid w:val="003D4673"/>
    <w:rsid w:val="003D5004"/>
    <w:rsid w:val="003D6277"/>
    <w:rsid w:val="003D6669"/>
    <w:rsid w:val="003D672B"/>
    <w:rsid w:val="003D6842"/>
    <w:rsid w:val="003D69A2"/>
    <w:rsid w:val="003D78A9"/>
    <w:rsid w:val="003D7EA4"/>
    <w:rsid w:val="003E0E55"/>
    <w:rsid w:val="003E14EA"/>
    <w:rsid w:val="003E347D"/>
    <w:rsid w:val="003E3B8B"/>
    <w:rsid w:val="003E3E90"/>
    <w:rsid w:val="003E3FCB"/>
    <w:rsid w:val="003E4967"/>
    <w:rsid w:val="003E4C0C"/>
    <w:rsid w:val="003E4F02"/>
    <w:rsid w:val="003E58A9"/>
    <w:rsid w:val="003E5DDD"/>
    <w:rsid w:val="003E601D"/>
    <w:rsid w:val="003E66B0"/>
    <w:rsid w:val="003E7BFE"/>
    <w:rsid w:val="003E7F8C"/>
    <w:rsid w:val="003F1E8F"/>
    <w:rsid w:val="003F2429"/>
    <w:rsid w:val="003F2A8D"/>
    <w:rsid w:val="003F38DF"/>
    <w:rsid w:val="003F4E9C"/>
    <w:rsid w:val="003F5E4B"/>
    <w:rsid w:val="003F670C"/>
    <w:rsid w:val="003F7419"/>
    <w:rsid w:val="00400B6C"/>
    <w:rsid w:val="00401FFF"/>
    <w:rsid w:val="0040290B"/>
    <w:rsid w:val="00403EE3"/>
    <w:rsid w:val="00404055"/>
    <w:rsid w:val="00406484"/>
    <w:rsid w:val="00407E94"/>
    <w:rsid w:val="004115DC"/>
    <w:rsid w:val="00411EBC"/>
    <w:rsid w:val="00413279"/>
    <w:rsid w:val="004138AD"/>
    <w:rsid w:val="004144CF"/>
    <w:rsid w:val="00417EBB"/>
    <w:rsid w:val="00420318"/>
    <w:rsid w:val="004203A7"/>
    <w:rsid w:val="00420599"/>
    <w:rsid w:val="004211C6"/>
    <w:rsid w:val="00421B6B"/>
    <w:rsid w:val="00422113"/>
    <w:rsid w:val="00422F69"/>
    <w:rsid w:val="00423789"/>
    <w:rsid w:val="00424446"/>
    <w:rsid w:val="00425E6F"/>
    <w:rsid w:val="0042651A"/>
    <w:rsid w:val="004277B7"/>
    <w:rsid w:val="004311B3"/>
    <w:rsid w:val="00431698"/>
    <w:rsid w:val="00431C86"/>
    <w:rsid w:val="00433190"/>
    <w:rsid w:val="00434451"/>
    <w:rsid w:val="004348DA"/>
    <w:rsid w:val="00436D76"/>
    <w:rsid w:val="004422FD"/>
    <w:rsid w:val="004430AC"/>
    <w:rsid w:val="004432F0"/>
    <w:rsid w:val="00444316"/>
    <w:rsid w:val="0044438F"/>
    <w:rsid w:val="00444BF7"/>
    <w:rsid w:val="00444EBB"/>
    <w:rsid w:val="00450429"/>
    <w:rsid w:val="004513C4"/>
    <w:rsid w:val="004538BE"/>
    <w:rsid w:val="00456BFE"/>
    <w:rsid w:val="00457C10"/>
    <w:rsid w:val="00457D08"/>
    <w:rsid w:val="00461223"/>
    <w:rsid w:val="0046197F"/>
    <w:rsid w:val="00461E52"/>
    <w:rsid w:val="00463AA3"/>
    <w:rsid w:val="00464B4A"/>
    <w:rsid w:val="00464F53"/>
    <w:rsid w:val="00465B96"/>
    <w:rsid w:val="00467D5E"/>
    <w:rsid w:val="00470B2E"/>
    <w:rsid w:val="00471147"/>
    <w:rsid w:val="0047296B"/>
    <w:rsid w:val="00473A82"/>
    <w:rsid w:val="004744E8"/>
    <w:rsid w:val="00474990"/>
    <w:rsid w:val="00475214"/>
    <w:rsid w:val="00476317"/>
    <w:rsid w:val="0048121E"/>
    <w:rsid w:val="0048127D"/>
    <w:rsid w:val="00481A29"/>
    <w:rsid w:val="00482B79"/>
    <w:rsid w:val="00482FDA"/>
    <w:rsid w:val="00483D28"/>
    <w:rsid w:val="00483F8B"/>
    <w:rsid w:val="00485DBB"/>
    <w:rsid w:val="00485EC4"/>
    <w:rsid w:val="00491FB1"/>
    <w:rsid w:val="00492A07"/>
    <w:rsid w:val="00492EA6"/>
    <w:rsid w:val="00493152"/>
    <w:rsid w:val="004937BA"/>
    <w:rsid w:val="004937F1"/>
    <w:rsid w:val="00493939"/>
    <w:rsid w:val="0049410A"/>
    <w:rsid w:val="004944E7"/>
    <w:rsid w:val="00494F73"/>
    <w:rsid w:val="00495B78"/>
    <w:rsid w:val="004975BD"/>
    <w:rsid w:val="00497F01"/>
    <w:rsid w:val="004A29B0"/>
    <w:rsid w:val="004A2D16"/>
    <w:rsid w:val="004A4705"/>
    <w:rsid w:val="004A4F69"/>
    <w:rsid w:val="004A5E8F"/>
    <w:rsid w:val="004A6430"/>
    <w:rsid w:val="004A6A59"/>
    <w:rsid w:val="004B0F53"/>
    <w:rsid w:val="004B1BC8"/>
    <w:rsid w:val="004B1F48"/>
    <w:rsid w:val="004B23F2"/>
    <w:rsid w:val="004B2B58"/>
    <w:rsid w:val="004B3073"/>
    <w:rsid w:val="004B42BE"/>
    <w:rsid w:val="004B57C9"/>
    <w:rsid w:val="004B637A"/>
    <w:rsid w:val="004C1AFA"/>
    <w:rsid w:val="004C7861"/>
    <w:rsid w:val="004D0C37"/>
    <w:rsid w:val="004D4520"/>
    <w:rsid w:val="004D5EAB"/>
    <w:rsid w:val="004D60C9"/>
    <w:rsid w:val="004D61EE"/>
    <w:rsid w:val="004D7B13"/>
    <w:rsid w:val="004D7E4D"/>
    <w:rsid w:val="004E0BEB"/>
    <w:rsid w:val="004E1C92"/>
    <w:rsid w:val="004E3128"/>
    <w:rsid w:val="004E3963"/>
    <w:rsid w:val="004E4C7F"/>
    <w:rsid w:val="004E60ED"/>
    <w:rsid w:val="004E67F6"/>
    <w:rsid w:val="004E6A64"/>
    <w:rsid w:val="004F03F5"/>
    <w:rsid w:val="004F2878"/>
    <w:rsid w:val="004F3F15"/>
    <w:rsid w:val="004F4CDA"/>
    <w:rsid w:val="004F4EBB"/>
    <w:rsid w:val="00500B95"/>
    <w:rsid w:val="00501FA6"/>
    <w:rsid w:val="0050284A"/>
    <w:rsid w:val="00502FF3"/>
    <w:rsid w:val="0050333B"/>
    <w:rsid w:val="005039F7"/>
    <w:rsid w:val="00504024"/>
    <w:rsid w:val="0050431D"/>
    <w:rsid w:val="0050453A"/>
    <w:rsid w:val="00504B93"/>
    <w:rsid w:val="00504D12"/>
    <w:rsid w:val="005063AA"/>
    <w:rsid w:val="00507251"/>
    <w:rsid w:val="00507909"/>
    <w:rsid w:val="00510DA3"/>
    <w:rsid w:val="005111F8"/>
    <w:rsid w:val="0051170C"/>
    <w:rsid w:val="00511732"/>
    <w:rsid w:val="00512988"/>
    <w:rsid w:val="00512A64"/>
    <w:rsid w:val="005133A9"/>
    <w:rsid w:val="00514C2A"/>
    <w:rsid w:val="00515FE1"/>
    <w:rsid w:val="00517D73"/>
    <w:rsid w:val="0052209C"/>
    <w:rsid w:val="00524D4C"/>
    <w:rsid w:val="00524D74"/>
    <w:rsid w:val="005265C5"/>
    <w:rsid w:val="005270B9"/>
    <w:rsid w:val="00527A61"/>
    <w:rsid w:val="00527C0B"/>
    <w:rsid w:val="0053442B"/>
    <w:rsid w:val="00535309"/>
    <w:rsid w:val="0054002D"/>
    <w:rsid w:val="00541056"/>
    <w:rsid w:val="00541159"/>
    <w:rsid w:val="00541E57"/>
    <w:rsid w:val="005426C8"/>
    <w:rsid w:val="00542FF5"/>
    <w:rsid w:val="00543110"/>
    <w:rsid w:val="00543567"/>
    <w:rsid w:val="00543D69"/>
    <w:rsid w:val="00545773"/>
    <w:rsid w:val="005471AE"/>
    <w:rsid w:val="005511D2"/>
    <w:rsid w:val="00551A5B"/>
    <w:rsid w:val="00554FD9"/>
    <w:rsid w:val="005554AA"/>
    <w:rsid w:val="00556BE1"/>
    <w:rsid w:val="005572D0"/>
    <w:rsid w:val="005578AC"/>
    <w:rsid w:val="00560226"/>
    <w:rsid w:val="00560E01"/>
    <w:rsid w:val="00562117"/>
    <w:rsid w:val="00562CBE"/>
    <w:rsid w:val="00563CE1"/>
    <w:rsid w:val="00564BA3"/>
    <w:rsid w:val="00564E91"/>
    <w:rsid w:val="005726BA"/>
    <w:rsid w:val="00573B69"/>
    <w:rsid w:val="00573C96"/>
    <w:rsid w:val="0057440C"/>
    <w:rsid w:val="0057469B"/>
    <w:rsid w:val="0057652E"/>
    <w:rsid w:val="005814E4"/>
    <w:rsid w:val="00581DC2"/>
    <w:rsid w:val="00582981"/>
    <w:rsid w:val="00583CDD"/>
    <w:rsid w:val="00586D5B"/>
    <w:rsid w:val="00587EFF"/>
    <w:rsid w:val="005900C9"/>
    <w:rsid w:val="005902BA"/>
    <w:rsid w:val="00590756"/>
    <w:rsid w:val="00594224"/>
    <w:rsid w:val="00596219"/>
    <w:rsid w:val="00597FCD"/>
    <w:rsid w:val="005A015D"/>
    <w:rsid w:val="005A043E"/>
    <w:rsid w:val="005A09D3"/>
    <w:rsid w:val="005A0AB1"/>
    <w:rsid w:val="005A1009"/>
    <w:rsid w:val="005A12C0"/>
    <w:rsid w:val="005A304E"/>
    <w:rsid w:val="005A3212"/>
    <w:rsid w:val="005A4242"/>
    <w:rsid w:val="005A6DA3"/>
    <w:rsid w:val="005B01E6"/>
    <w:rsid w:val="005B16A4"/>
    <w:rsid w:val="005B1884"/>
    <w:rsid w:val="005B18EC"/>
    <w:rsid w:val="005B2BAF"/>
    <w:rsid w:val="005B2DD1"/>
    <w:rsid w:val="005B348E"/>
    <w:rsid w:val="005B58B3"/>
    <w:rsid w:val="005B5AC2"/>
    <w:rsid w:val="005B61C1"/>
    <w:rsid w:val="005C09B0"/>
    <w:rsid w:val="005C0F72"/>
    <w:rsid w:val="005C17CD"/>
    <w:rsid w:val="005C214C"/>
    <w:rsid w:val="005C27AA"/>
    <w:rsid w:val="005C31F2"/>
    <w:rsid w:val="005C760A"/>
    <w:rsid w:val="005D10E3"/>
    <w:rsid w:val="005D1350"/>
    <w:rsid w:val="005D1C37"/>
    <w:rsid w:val="005D2451"/>
    <w:rsid w:val="005D4AB6"/>
    <w:rsid w:val="005D5707"/>
    <w:rsid w:val="005D5B98"/>
    <w:rsid w:val="005D5C7F"/>
    <w:rsid w:val="005D6764"/>
    <w:rsid w:val="005D695A"/>
    <w:rsid w:val="005D7618"/>
    <w:rsid w:val="005D783B"/>
    <w:rsid w:val="005D7AAC"/>
    <w:rsid w:val="005E06FF"/>
    <w:rsid w:val="005E08A7"/>
    <w:rsid w:val="005E1471"/>
    <w:rsid w:val="005E20AC"/>
    <w:rsid w:val="005E2201"/>
    <w:rsid w:val="005E2B8E"/>
    <w:rsid w:val="005E328C"/>
    <w:rsid w:val="005E4682"/>
    <w:rsid w:val="005E4984"/>
    <w:rsid w:val="005E4CBF"/>
    <w:rsid w:val="005E5483"/>
    <w:rsid w:val="005E60EE"/>
    <w:rsid w:val="005E7AB2"/>
    <w:rsid w:val="005E7CC1"/>
    <w:rsid w:val="005E7F2C"/>
    <w:rsid w:val="005F0602"/>
    <w:rsid w:val="005F14C2"/>
    <w:rsid w:val="005F373A"/>
    <w:rsid w:val="005F4C06"/>
    <w:rsid w:val="005F7548"/>
    <w:rsid w:val="006019D6"/>
    <w:rsid w:val="00602125"/>
    <w:rsid w:val="0060316D"/>
    <w:rsid w:val="006032E4"/>
    <w:rsid w:val="00604B9C"/>
    <w:rsid w:val="00605A6B"/>
    <w:rsid w:val="0060723A"/>
    <w:rsid w:val="00610569"/>
    <w:rsid w:val="00610C3D"/>
    <w:rsid w:val="0061219F"/>
    <w:rsid w:val="00612356"/>
    <w:rsid w:val="0061265A"/>
    <w:rsid w:val="0061303C"/>
    <w:rsid w:val="00613810"/>
    <w:rsid w:val="00614C68"/>
    <w:rsid w:val="00615E8A"/>
    <w:rsid w:val="006177E6"/>
    <w:rsid w:val="00617F6E"/>
    <w:rsid w:val="006221B8"/>
    <w:rsid w:val="00622C93"/>
    <w:rsid w:val="00623CE4"/>
    <w:rsid w:val="00625EA2"/>
    <w:rsid w:val="0062777F"/>
    <w:rsid w:val="006302CC"/>
    <w:rsid w:val="00631303"/>
    <w:rsid w:val="006317C9"/>
    <w:rsid w:val="00631BA0"/>
    <w:rsid w:val="006328A2"/>
    <w:rsid w:val="0063429F"/>
    <w:rsid w:val="0063446B"/>
    <w:rsid w:val="00636A15"/>
    <w:rsid w:val="00636F3F"/>
    <w:rsid w:val="0063724A"/>
    <w:rsid w:val="006375E9"/>
    <w:rsid w:val="006406FE"/>
    <w:rsid w:val="00640ACF"/>
    <w:rsid w:val="006414A6"/>
    <w:rsid w:val="00641A45"/>
    <w:rsid w:val="00643095"/>
    <w:rsid w:val="0064376A"/>
    <w:rsid w:val="0064386D"/>
    <w:rsid w:val="006463A6"/>
    <w:rsid w:val="00646F90"/>
    <w:rsid w:val="00647815"/>
    <w:rsid w:val="00651974"/>
    <w:rsid w:val="00651FA8"/>
    <w:rsid w:val="006520B7"/>
    <w:rsid w:val="00652D83"/>
    <w:rsid w:val="00652E8F"/>
    <w:rsid w:val="00652FD2"/>
    <w:rsid w:val="00653442"/>
    <w:rsid w:val="00653AF8"/>
    <w:rsid w:val="00653C95"/>
    <w:rsid w:val="00653D8A"/>
    <w:rsid w:val="0065600C"/>
    <w:rsid w:val="006560AB"/>
    <w:rsid w:val="00656F7C"/>
    <w:rsid w:val="0066007D"/>
    <w:rsid w:val="00661095"/>
    <w:rsid w:val="00661DC3"/>
    <w:rsid w:val="00663E1B"/>
    <w:rsid w:val="00664139"/>
    <w:rsid w:val="0066427A"/>
    <w:rsid w:val="00664C0C"/>
    <w:rsid w:val="00664CF8"/>
    <w:rsid w:val="00664DDB"/>
    <w:rsid w:val="00665546"/>
    <w:rsid w:val="00665C90"/>
    <w:rsid w:val="006678F2"/>
    <w:rsid w:val="00670507"/>
    <w:rsid w:val="00670817"/>
    <w:rsid w:val="00672487"/>
    <w:rsid w:val="00672ED9"/>
    <w:rsid w:val="006738F4"/>
    <w:rsid w:val="00675FBA"/>
    <w:rsid w:val="006772AC"/>
    <w:rsid w:val="006779A8"/>
    <w:rsid w:val="00680355"/>
    <w:rsid w:val="00680CF2"/>
    <w:rsid w:val="00680DD7"/>
    <w:rsid w:val="00681501"/>
    <w:rsid w:val="00681845"/>
    <w:rsid w:val="00681E7A"/>
    <w:rsid w:val="0068450B"/>
    <w:rsid w:val="00684C59"/>
    <w:rsid w:val="00684E29"/>
    <w:rsid w:val="006850F1"/>
    <w:rsid w:val="006855E8"/>
    <w:rsid w:val="006872A5"/>
    <w:rsid w:val="00687701"/>
    <w:rsid w:val="006877C2"/>
    <w:rsid w:val="006903B1"/>
    <w:rsid w:val="00690561"/>
    <w:rsid w:val="006907C5"/>
    <w:rsid w:val="00691CAF"/>
    <w:rsid w:val="0069391A"/>
    <w:rsid w:val="00695118"/>
    <w:rsid w:val="006957DB"/>
    <w:rsid w:val="006958D2"/>
    <w:rsid w:val="00696F2E"/>
    <w:rsid w:val="006975C9"/>
    <w:rsid w:val="00697647"/>
    <w:rsid w:val="00697F2D"/>
    <w:rsid w:val="00697F6E"/>
    <w:rsid w:val="006A1BE8"/>
    <w:rsid w:val="006A2BB6"/>
    <w:rsid w:val="006A36DC"/>
    <w:rsid w:val="006A3E9A"/>
    <w:rsid w:val="006A52E6"/>
    <w:rsid w:val="006A6FD1"/>
    <w:rsid w:val="006A77F2"/>
    <w:rsid w:val="006A7D4F"/>
    <w:rsid w:val="006B0535"/>
    <w:rsid w:val="006B17DF"/>
    <w:rsid w:val="006B1A90"/>
    <w:rsid w:val="006B20F1"/>
    <w:rsid w:val="006B2BDB"/>
    <w:rsid w:val="006B3611"/>
    <w:rsid w:val="006B4C36"/>
    <w:rsid w:val="006B59F4"/>
    <w:rsid w:val="006B690C"/>
    <w:rsid w:val="006B7C74"/>
    <w:rsid w:val="006C17F2"/>
    <w:rsid w:val="006C1C3E"/>
    <w:rsid w:val="006C2CB6"/>
    <w:rsid w:val="006C5A3C"/>
    <w:rsid w:val="006C62EE"/>
    <w:rsid w:val="006C68F5"/>
    <w:rsid w:val="006D002E"/>
    <w:rsid w:val="006D01FC"/>
    <w:rsid w:val="006D5A4A"/>
    <w:rsid w:val="006D5A57"/>
    <w:rsid w:val="006D6E8A"/>
    <w:rsid w:val="006D71F6"/>
    <w:rsid w:val="006D76E7"/>
    <w:rsid w:val="006D7A52"/>
    <w:rsid w:val="006D7B6A"/>
    <w:rsid w:val="006E099B"/>
    <w:rsid w:val="006E20B3"/>
    <w:rsid w:val="006E307E"/>
    <w:rsid w:val="006E42BB"/>
    <w:rsid w:val="006E4491"/>
    <w:rsid w:val="006E57A1"/>
    <w:rsid w:val="006E60DB"/>
    <w:rsid w:val="006E6A99"/>
    <w:rsid w:val="006F0BBC"/>
    <w:rsid w:val="007004CE"/>
    <w:rsid w:val="007018DF"/>
    <w:rsid w:val="00701D06"/>
    <w:rsid w:val="00705777"/>
    <w:rsid w:val="00710EE5"/>
    <w:rsid w:val="00710F54"/>
    <w:rsid w:val="00711154"/>
    <w:rsid w:val="00711975"/>
    <w:rsid w:val="00711D2E"/>
    <w:rsid w:val="00712181"/>
    <w:rsid w:val="0071229B"/>
    <w:rsid w:val="007138FC"/>
    <w:rsid w:val="007149E0"/>
    <w:rsid w:val="0071566D"/>
    <w:rsid w:val="007203BD"/>
    <w:rsid w:val="00720CE1"/>
    <w:rsid w:val="007224FE"/>
    <w:rsid w:val="00722D72"/>
    <w:rsid w:val="007234A8"/>
    <w:rsid w:val="00723C8B"/>
    <w:rsid w:val="00726809"/>
    <w:rsid w:val="00727D6D"/>
    <w:rsid w:val="00727F72"/>
    <w:rsid w:val="0073061B"/>
    <w:rsid w:val="00731F82"/>
    <w:rsid w:val="00733B01"/>
    <w:rsid w:val="0073438E"/>
    <w:rsid w:val="00736690"/>
    <w:rsid w:val="00741615"/>
    <w:rsid w:val="00741727"/>
    <w:rsid w:val="00741E92"/>
    <w:rsid w:val="00742133"/>
    <w:rsid w:val="00742567"/>
    <w:rsid w:val="00742AF8"/>
    <w:rsid w:val="00742DEE"/>
    <w:rsid w:val="00742DF0"/>
    <w:rsid w:val="00743969"/>
    <w:rsid w:val="007442D0"/>
    <w:rsid w:val="007452F3"/>
    <w:rsid w:val="007461A4"/>
    <w:rsid w:val="00747210"/>
    <w:rsid w:val="007476FB"/>
    <w:rsid w:val="007505DC"/>
    <w:rsid w:val="00750DB9"/>
    <w:rsid w:val="00751C78"/>
    <w:rsid w:val="007522FC"/>
    <w:rsid w:val="007530BA"/>
    <w:rsid w:val="00753884"/>
    <w:rsid w:val="0075402E"/>
    <w:rsid w:val="0075457E"/>
    <w:rsid w:val="0075462A"/>
    <w:rsid w:val="007549C9"/>
    <w:rsid w:val="00754C37"/>
    <w:rsid w:val="007559E6"/>
    <w:rsid w:val="00756574"/>
    <w:rsid w:val="007575BC"/>
    <w:rsid w:val="007623A6"/>
    <w:rsid w:val="00762D4D"/>
    <w:rsid w:val="0076310F"/>
    <w:rsid w:val="007634F3"/>
    <w:rsid w:val="00763D0A"/>
    <w:rsid w:val="00764E7A"/>
    <w:rsid w:val="0076561D"/>
    <w:rsid w:val="007673DD"/>
    <w:rsid w:val="00767DD6"/>
    <w:rsid w:val="00770279"/>
    <w:rsid w:val="00771DC5"/>
    <w:rsid w:val="00772048"/>
    <w:rsid w:val="00772AC0"/>
    <w:rsid w:val="00773151"/>
    <w:rsid w:val="007733AF"/>
    <w:rsid w:val="00773CDF"/>
    <w:rsid w:val="007754E7"/>
    <w:rsid w:val="00777F3E"/>
    <w:rsid w:val="0078014C"/>
    <w:rsid w:val="007803C9"/>
    <w:rsid w:val="007820D6"/>
    <w:rsid w:val="007823F4"/>
    <w:rsid w:val="00782F57"/>
    <w:rsid w:val="00783E4F"/>
    <w:rsid w:val="00785C85"/>
    <w:rsid w:val="00791873"/>
    <w:rsid w:val="007919C0"/>
    <w:rsid w:val="00791BDA"/>
    <w:rsid w:val="007927B1"/>
    <w:rsid w:val="007946FB"/>
    <w:rsid w:val="007948FD"/>
    <w:rsid w:val="00794CB9"/>
    <w:rsid w:val="00796B30"/>
    <w:rsid w:val="007A0899"/>
    <w:rsid w:val="007A0ECD"/>
    <w:rsid w:val="007A15FD"/>
    <w:rsid w:val="007A2D93"/>
    <w:rsid w:val="007A4CB0"/>
    <w:rsid w:val="007A6E41"/>
    <w:rsid w:val="007B04FA"/>
    <w:rsid w:val="007B1066"/>
    <w:rsid w:val="007B1942"/>
    <w:rsid w:val="007B1ADD"/>
    <w:rsid w:val="007B3162"/>
    <w:rsid w:val="007B4534"/>
    <w:rsid w:val="007B46DE"/>
    <w:rsid w:val="007B509C"/>
    <w:rsid w:val="007B62CE"/>
    <w:rsid w:val="007B6554"/>
    <w:rsid w:val="007C091A"/>
    <w:rsid w:val="007C0F86"/>
    <w:rsid w:val="007C3CBA"/>
    <w:rsid w:val="007C6137"/>
    <w:rsid w:val="007C62E7"/>
    <w:rsid w:val="007C70A7"/>
    <w:rsid w:val="007D312E"/>
    <w:rsid w:val="007D349B"/>
    <w:rsid w:val="007D4B2D"/>
    <w:rsid w:val="007E045A"/>
    <w:rsid w:val="007E11B6"/>
    <w:rsid w:val="007E19A8"/>
    <w:rsid w:val="007E2862"/>
    <w:rsid w:val="007E33C8"/>
    <w:rsid w:val="007E367B"/>
    <w:rsid w:val="007E4541"/>
    <w:rsid w:val="007E481E"/>
    <w:rsid w:val="007E4B62"/>
    <w:rsid w:val="007E6F72"/>
    <w:rsid w:val="007E78DE"/>
    <w:rsid w:val="007F0FDB"/>
    <w:rsid w:val="007F3054"/>
    <w:rsid w:val="007F30EF"/>
    <w:rsid w:val="007F3DEB"/>
    <w:rsid w:val="007F44C5"/>
    <w:rsid w:val="007F75EA"/>
    <w:rsid w:val="007F7718"/>
    <w:rsid w:val="007F799C"/>
    <w:rsid w:val="0080166B"/>
    <w:rsid w:val="00804396"/>
    <w:rsid w:val="00805486"/>
    <w:rsid w:val="0080686E"/>
    <w:rsid w:val="00806B4F"/>
    <w:rsid w:val="00806E3B"/>
    <w:rsid w:val="0080739F"/>
    <w:rsid w:val="0081234C"/>
    <w:rsid w:val="00813B11"/>
    <w:rsid w:val="0081465B"/>
    <w:rsid w:val="00817D8E"/>
    <w:rsid w:val="0082170A"/>
    <w:rsid w:val="00821D17"/>
    <w:rsid w:val="00822E5F"/>
    <w:rsid w:val="008241C1"/>
    <w:rsid w:val="00824813"/>
    <w:rsid w:val="00824CBB"/>
    <w:rsid w:val="00825CD9"/>
    <w:rsid w:val="0082603D"/>
    <w:rsid w:val="00827DE1"/>
    <w:rsid w:val="0083030C"/>
    <w:rsid w:val="00831261"/>
    <w:rsid w:val="00831CFD"/>
    <w:rsid w:val="008320EE"/>
    <w:rsid w:val="008328FC"/>
    <w:rsid w:val="00833368"/>
    <w:rsid w:val="00833681"/>
    <w:rsid w:val="0083531B"/>
    <w:rsid w:val="00836FD3"/>
    <w:rsid w:val="0083709C"/>
    <w:rsid w:val="00843C49"/>
    <w:rsid w:val="00843C53"/>
    <w:rsid w:val="00844370"/>
    <w:rsid w:val="00845980"/>
    <w:rsid w:val="00847397"/>
    <w:rsid w:val="00847DB0"/>
    <w:rsid w:val="00847FFE"/>
    <w:rsid w:val="0085273C"/>
    <w:rsid w:val="00852D5D"/>
    <w:rsid w:val="0085373C"/>
    <w:rsid w:val="00854C54"/>
    <w:rsid w:val="008559DF"/>
    <w:rsid w:val="00855CDC"/>
    <w:rsid w:val="00856755"/>
    <w:rsid w:val="008568BD"/>
    <w:rsid w:val="00860BB2"/>
    <w:rsid w:val="008628F3"/>
    <w:rsid w:val="008629EA"/>
    <w:rsid w:val="00864457"/>
    <w:rsid w:val="008644E3"/>
    <w:rsid w:val="00865FFE"/>
    <w:rsid w:val="0086700C"/>
    <w:rsid w:val="00867EC2"/>
    <w:rsid w:val="00871BEA"/>
    <w:rsid w:val="00872776"/>
    <w:rsid w:val="008746D6"/>
    <w:rsid w:val="00874ABE"/>
    <w:rsid w:val="0087589D"/>
    <w:rsid w:val="00876CA2"/>
    <w:rsid w:val="00880296"/>
    <w:rsid w:val="008824DD"/>
    <w:rsid w:val="008838A1"/>
    <w:rsid w:val="00884EE3"/>
    <w:rsid w:val="00885AFB"/>
    <w:rsid w:val="008860A6"/>
    <w:rsid w:val="00886748"/>
    <w:rsid w:val="0089022E"/>
    <w:rsid w:val="008905F4"/>
    <w:rsid w:val="0089244B"/>
    <w:rsid w:val="0089369A"/>
    <w:rsid w:val="00893F9D"/>
    <w:rsid w:val="00895969"/>
    <w:rsid w:val="00895DA4"/>
    <w:rsid w:val="00895DA8"/>
    <w:rsid w:val="008A1193"/>
    <w:rsid w:val="008A341E"/>
    <w:rsid w:val="008A53E0"/>
    <w:rsid w:val="008A6652"/>
    <w:rsid w:val="008A6E99"/>
    <w:rsid w:val="008A72AA"/>
    <w:rsid w:val="008B0F0B"/>
    <w:rsid w:val="008B1BE6"/>
    <w:rsid w:val="008B39D9"/>
    <w:rsid w:val="008B3D94"/>
    <w:rsid w:val="008B43AA"/>
    <w:rsid w:val="008B44C9"/>
    <w:rsid w:val="008B466C"/>
    <w:rsid w:val="008B5B2A"/>
    <w:rsid w:val="008B5F5A"/>
    <w:rsid w:val="008C0D1F"/>
    <w:rsid w:val="008C52CA"/>
    <w:rsid w:val="008C61FA"/>
    <w:rsid w:val="008C73E7"/>
    <w:rsid w:val="008C7CA8"/>
    <w:rsid w:val="008D0753"/>
    <w:rsid w:val="008D2971"/>
    <w:rsid w:val="008D2C17"/>
    <w:rsid w:val="008D32E7"/>
    <w:rsid w:val="008D420C"/>
    <w:rsid w:val="008D4F3F"/>
    <w:rsid w:val="008D52EC"/>
    <w:rsid w:val="008D60B7"/>
    <w:rsid w:val="008D6CC2"/>
    <w:rsid w:val="008D7083"/>
    <w:rsid w:val="008D7FE9"/>
    <w:rsid w:val="008E0110"/>
    <w:rsid w:val="008E340B"/>
    <w:rsid w:val="008E49FF"/>
    <w:rsid w:val="008E56BE"/>
    <w:rsid w:val="008E660A"/>
    <w:rsid w:val="008E6945"/>
    <w:rsid w:val="008F094A"/>
    <w:rsid w:val="008F15C4"/>
    <w:rsid w:val="008F29EA"/>
    <w:rsid w:val="008F2A13"/>
    <w:rsid w:val="008F2E37"/>
    <w:rsid w:val="008F3C8F"/>
    <w:rsid w:val="008F435F"/>
    <w:rsid w:val="008F6A48"/>
    <w:rsid w:val="008F7128"/>
    <w:rsid w:val="0090025D"/>
    <w:rsid w:val="00900586"/>
    <w:rsid w:val="00900592"/>
    <w:rsid w:val="00900695"/>
    <w:rsid w:val="00902067"/>
    <w:rsid w:val="009020F1"/>
    <w:rsid w:val="009024B9"/>
    <w:rsid w:val="0090585E"/>
    <w:rsid w:val="00907E2A"/>
    <w:rsid w:val="00910744"/>
    <w:rsid w:val="00910970"/>
    <w:rsid w:val="00910A4A"/>
    <w:rsid w:val="009116C0"/>
    <w:rsid w:val="00911844"/>
    <w:rsid w:val="00912A1E"/>
    <w:rsid w:val="00913E12"/>
    <w:rsid w:val="00914249"/>
    <w:rsid w:val="00914FF7"/>
    <w:rsid w:val="009166AD"/>
    <w:rsid w:val="00916E8B"/>
    <w:rsid w:val="0091746B"/>
    <w:rsid w:val="00921A0A"/>
    <w:rsid w:val="00921B52"/>
    <w:rsid w:val="00921F0F"/>
    <w:rsid w:val="00922ED6"/>
    <w:rsid w:val="009249CD"/>
    <w:rsid w:val="00924A00"/>
    <w:rsid w:val="00925CA3"/>
    <w:rsid w:val="00926E0D"/>
    <w:rsid w:val="00927332"/>
    <w:rsid w:val="009310FA"/>
    <w:rsid w:val="00931549"/>
    <w:rsid w:val="00932B66"/>
    <w:rsid w:val="0093318B"/>
    <w:rsid w:val="00933642"/>
    <w:rsid w:val="00934350"/>
    <w:rsid w:val="00934A62"/>
    <w:rsid w:val="00934FB6"/>
    <w:rsid w:val="00935226"/>
    <w:rsid w:val="009363B3"/>
    <w:rsid w:val="009368D3"/>
    <w:rsid w:val="009375BA"/>
    <w:rsid w:val="00940DE0"/>
    <w:rsid w:val="009419D7"/>
    <w:rsid w:val="009424AC"/>
    <w:rsid w:val="00942533"/>
    <w:rsid w:val="0094460C"/>
    <w:rsid w:val="00944E0F"/>
    <w:rsid w:val="00946FA9"/>
    <w:rsid w:val="009471AD"/>
    <w:rsid w:val="00947A0E"/>
    <w:rsid w:val="00947A81"/>
    <w:rsid w:val="009509B1"/>
    <w:rsid w:val="00950F61"/>
    <w:rsid w:val="00951231"/>
    <w:rsid w:val="00951EBE"/>
    <w:rsid w:val="00963AA8"/>
    <w:rsid w:val="00963CE6"/>
    <w:rsid w:val="0096453D"/>
    <w:rsid w:val="00965959"/>
    <w:rsid w:val="009660C6"/>
    <w:rsid w:val="009673F7"/>
    <w:rsid w:val="0096768F"/>
    <w:rsid w:val="009677E8"/>
    <w:rsid w:val="00970942"/>
    <w:rsid w:val="00970B26"/>
    <w:rsid w:val="009728AA"/>
    <w:rsid w:val="009732A9"/>
    <w:rsid w:val="00973E5D"/>
    <w:rsid w:val="00975B4E"/>
    <w:rsid w:val="00976704"/>
    <w:rsid w:val="0097756C"/>
    <w:rsid w:val="00977C49"/>
    <w:rsid w:val="00977FD1"/>
    <w:rsid w:val="0098274E"/>
    <w:rsid w:val="009853B7"/>
    <w:rsid w:val="00985696"/>
    <w:rsid w:val="009870E9"/>
    <w:rsid w:val="0098774D"/>
    <w:rsid w:val="009913C4"/>
    <w:rsid w:val="009913DC"/>
    <w:rsid w:val="00991B4C"/>
    <w:rsid w:val="0099260E"/>
    <w:rsid w:val="0099383F"/>
    <w:rsid w:val="00993DE3"/>
    <w:rsid w:val="00996F75"/>
    <w:rsid w:val="0099765A"/>
    <w:rsid w:val="009976AF"/>
    <w:rsid w:val="009A09BC"/>
    <w:rsid w:val="009A0BC1"/>
    <w:rsid w:val="009A0F98"/>
    <w:rsid w:val="009A3F55"/>
    <w:rsid w:val="009A77D3"/>
    <w:rsid w:val="009B0539"/>
    <w:rsid w:val="009B1CCD"/>
    <w:rsid w:val="009B28B8"/>
    <w:rsid w:val="009B2B7A"/>
    <w:rsid w:val="009B3203"/>
    <w:rsid w:val="009B353E"/>
    <w:rsid w:val="009B411D"/>
    <w:rsid w:val="009B4E22"/>
    <w:rsid w:val="009B57D6"/>
    <w:rsid w:val="009B5C57"/>
    <w:rsid w:val="009B61B3"/>
    <w:rsid w:val="009C29DE"/>
    <w:rsid w:val="009C3758"/>
    <w:rsid w:val="009C3C3E"/>
    <w:rsid w:val="009C3FC0"/>
    <w:rsid w:val="009C5259"/>
    <w:rsid w:val="009C543F"/>
    <w:rsid w:val="009C6D82"/>
    <w:rsid w:val="009C6DDA"/>
    <w:rsid w:val="009C7722"/>
    <w:rsid w:val="009D03D6"/>
    <w:rsid w:val="009D1201"/>
    <w:rsid w:val="009D1DB4"/>
    <w:rsid w:val="009D2B04"/>
    <w:rsid w:val="009D4404"/>
    <w:rsid w:val="009D5D2D"/>
    <w:rsid w:val="009D60F5"/>
    <w:rsid w:val="009D6A0B"/>
    <w:rsid w:val="009E072A"/>
    <w:rsid w:val="009E0878"/>
    <w:rsid w:val="009E0AB2"/>
    <w:rsid w:val="009E0DE8"/>
    <w:rsid w:val="009E1760"/>
    <w:rsid w:val="009E2A72"/>
    <w:rsid w:val="009E2B76"/>
    <w:rsid w:val="009E3400"/>
    <w:rsid w:val="009E38C6"/>
    <w:rsid w:val="009E44AA"/>
    <w:rsid w:val="009E48A6"/>
    <w:rsid w:val="009E49F5"/>
    <w:rsid w:val="009E5842"/>
    <w:rsid w:val="009E7C57"/>
    <w:rsid w:val="009F617D"/>
    <w:rsid w:val="009F6760"/>
    <w:rsid w:val="009F6B29"/>
    <w:rsid w:val="00A03857"/>
    <w:rsid w:val="00A038C5"/>
    <w:rsid w:val="00A04002"/>
    <w:rsid w:val="00A05D70"/>
    <w:rsid w:val="00A075C0"/>
    <w:rsid w:val="00A10E89"/>
    <w:rsid w:val="00A13D33"/>
    <w:rsid w:val="00A166E6"/>
    <w:rsid w:val="00A212CE"/>
    <w:rsid w:val="00A22154"/>
    <w:rsid w:val="00A244AB"/>
    <w:rsid w:val="00A25B36"/>
    <w:rsid w:val="00A26680"/>
    <w:rsid w:val="00A26811"/>
    <w:rsid w:val="00A2681C"/>
    <w:rsid w:val="00A30E3F"/>
    <w:rsid w:val="00A31103"/>
    <w:rsid w:val="00A31112"/>
    <w:rsid w:val="00A314A6"/>
    <w:rsid w:val="00A3277E"/>
    <w:rsid w:val="00A32F45"/>
    <w:rsid w:val="00A3423B"/>
    <w:rsid w:val="00A368E5"/>
    <w:rsid w:val="00A36974"/>
    <w:rsid w:val="00A36D8E"/>
    <w:rsid w:val="00A37EDF"/>
    <w:rsid w:val="00A405B5"/>
    <w:rsid w:val="00A42C76"/>
    <w:rsid w:val="00A42CCC"/>
    <w:rsid w:val="00A445AE"/>
    <w:rsid w:val="00A450BF"/>
    <w:rsid w:val="00A45363"/>
    <w:rsid w:val="00A45CF0"/>
    <w:rsid w:val="00A4714A"/>
    <w:rsid w:val="00A47B8A"/>
    <w:rsid w:val="00A47CA4"/>
    <w:rsid w:val="00A507EE"/>
    <w:rsid w:val="00A50DCF"/>
    <w:rsid w:val="00A510E0"/>
    <w:rsid w:val="00A51582"/>
    <w:rsid w:val="00A52CD7"/>
    <w:rsid w:val="00A534AC"/>
    <w:rsid w:val="00A53530"/>
    <w:rsid w:val="00A537FB"/>
    <w:rsid w:val="00A547E2"/>
    <w:rsid w:val="00A54B41"/>
    <w:rsid w:val="00A54C46"/>
    <w:rsid w:val="00A553FC"/>
    <w:rsid w:val="00A571F4"/>
    <w:rsid w:val="00A57DC3"/>
    <w:rsid w:val="00A60726"/>
    <w:rsid w:val="00A607FB"/>
    <w:rsid w:val="00A609DF"/>
    <w:rsid w:val="00A60EA7"/>
    <w:rsid w:val="00A6147A"/>
    <w:rsid w:val="00A62166"/>
    <w:rsid w:val="00A6250A"/>
    <w:rsid w:val="00A62DED"/>
    <w:rsid w:val="00A62E65"/>
    <w:rsid w:val="00A64715"/>
    <w:rsid w:val="00A64771"/>
    <w:rsid w:val="00A67AE4"/>
    <w:rsid w:val="00A7002E"/>
    <w:rsid w:val="00A70285"/>
    <w:rsid w:val="00A7062F"/>
    <w:rsid w:val="00A70863"/>
    <w:rsid w:val="00A71976"/>
    <w:rsid w:val="00A73954"/>
    <w:rsid w:val="00A75C8C"/>
    <w:rsid w:val="00A75F0B"/>
    <w:rsid w:val="00A75F80"/>
    <w:rsid w:val="00A76DA3"/>
    <w:rsid w:val="00A77249"/>
    <w:rsid w:val="00A81856"/>
    <w:rsid w:val="00A82D12"/>
    <w:rsid w:val="00A87763"/>
    <w:rsid w:val="00A90111"/>
    <w:rsid w:val="00A9096F"/>
    <w:rsid w:val="00A91140"/>
    <w:rsid w:val="00A92C4E"/>
    <w:rsid w:val="00A938BC"/>
    <w:rsid w:val="00A95FA3"/>
    <w:rsid w:val="00AA0838"/>
    <w:rsid w:val="00AA1A7C"/>
    <w:rsid w:val="00AA4088"/>
    <w:rsid w:val="00AA4880"/>
    <w:rsid w:val="00AA68D3"/>
    <w:rsid w:val="00AA74A1"/>
    <w:rsid w:val="00AB274D"/>
    <w:rsid w:val="00AB292A"/>
    <w:rsid w:val="00AB296F"/>
    <w:rsid w:val="00AB30C7"/>
    <w:rsid w:val="00AB3E87"/>
    <w:rsid w:val="00AB3F7E"/>
    <w:rsid w:val="00AB56DD"/>
    <w:rsid w:val="00AB5B56"/>
    <w:rsid w:val="00AB615C"/>
    <w:rsid w:val="00AB6BB5"/>
    <w:rsid w:val="00AB6CB7"/>
    <w:rsid w:val="00AB6D5D"/>
    <w:rsid w:val="00AC0862"/>
    <w:rsid w:val="00AC0972"/>
    <w:rsid w:val="00AC0DD8"/>
    <w:rsid w:val="00AC1B1D"/>
    <w:rsid w:val="00AC1C35"/>
    <w:rsid w:val="00AC5966"/>
    <w:rsid w:val="00AC5BBE"/>
    <w:rsid w:val="00AC6560"/>
    <w:rsid w:val="00AC66B4"/>
    <w:rsid w:val="00AC6D42"/>
    <w:rsid w:val="00AC7231"/>
    <w:rsid w:val="00AC75EA"/>
    <w:rsid w:val="00AD15CE"/>
    <w:rsid w:val="00AD1BC1"/>
    <w:rsid w:val="00AD338F"/>
    <w:rsid w:val="00AD62F7"/>
    <w:rsid w:val="00AD6771"/>
    <w:rsid w:val="00AD79C9"/>
    <w:rsid w:val="00AD7DFE"/>
    <w:rsid w:val="00AE0625"/>
    <w:rsid w:val="00AE1771"/>
    <w:rsid w:val="00AE2756"/>
    <w:rsid w:val="00AE3B47"/>
    <w:rsid w:val="00AE4C41"/>
    <w:rsid w:val="00AE5C32"/>
    <w:rsid w:val="00AE6690"/>
    <w:rsid w:val="00AE67AA"/>
    <w:rsid w:val="00AE752B"/>
    <w:rsid w:val="00AE7FB2"/>
    <w:rsid w:val="00AF0203"/>
    <w:rsid w:val="00AF4066"/>
    <w:rsid w:val="00AF47E9"/>
    <w:rsid w:val="00AF4E29"/>
    <w:rsid w:val="00AF53AA"/>
    <w:rsid w:val="00B01EF4"/>
    <w:rsid w:val="00B02CE6"/>
    <w:rsid w:val="00B02F93"/>
    <w:rsid w:val="00B039C4"/>
    <w:rsid w:val="00B04613"/>
    <w:rsid w:val="00B04D6F"/>
    <w:rsid w:val="00B053BB"/>
    <w:rsid w:val="00B0574C"/>
    <w:rsid w:val="00B05F33"/>
    <w:rsid w:val="00B1080F"/>
    <w:rsid w:val="00B12639"/>
    <w:rsid w:val="00B12848"/>
    <w:rsid w:val="00B13922"/>
    <w:rsid w:val="00B13BCB"/>
    <w:rsid w:val="00B13C50"/>
    <w:rsid w:val="00B147A4"/>
    <w:rsid w:val="00B15393"/>
    <w:rsid w:val="00B16F09"/>
    <w:rsid w:val="00B179F5"/>
    <w:rsid w:val="00B218FB"/>
    <w:rsid w:val="00B219FD"/>
    <w:rsid w:val="00B22638"/>
    <w:rsid w:val="00B22AC1"/>
    <w:rsid w:val="00B24131"/>
    <w:rsid w:val="00B24411"/>
    <w:rsid w:val="00B24D59"/>
    <w:rsid w:val="00B25A4A"/>
    <w:rsid w:val="00B2683E"/>
    <w:rsid w:val="00B30046"/>
    <w:rsid w:val="00B30191"/>
    <w:rsid w:val="00B32156"/>
    <w:rsid w:val="00B333EF"/>
    <w:rsid w:val="00B346F0"/>
    <w:rsid w:val="00B371D2"/>
    <w:rsid w:val="00B374B8"/>
    <w:rsid w:val="00B401BD"/>
    <w:rsid w:val="00B40262"/>
    <w:rsid w:val="00B4055C"/>
    <w:rsid w:val="00B40728"/>
    <w:rsid w:val="00B40E49"/>
    <w:rsid w:val="00B4104B"/>
    <w:rsid w:val="00B41C51"/>
    <w:rsid w:val="00B41C97"/>
    <w:rsid w:val="00B42172"/>
    <w:rsid w:val="00B42344"/>
    <w:rsid w:val="00B43BDB"/>
    <w:rsid w:val="00B44BB9"/>
    <w:rsid w:val="00B4542B"/>
    <w:rsid w:val="00B45A06"/>
    <w:rsid w:val="00B45BE7"/>
    <w:rsid w:val="00B529E6"/>
    <w:rsid w:val="00B530BA"/>
    <w:rsid w:val="00B5361F"/>
    <w:rsid w:val="00B53653"/>
    <w:rsid w:val="00B545C6"/>
    <w:rsid w:val="00B546DA"/>
    <w:rsid w:val="00B548C1"/>
    <w:rsid w:val="00B548C5"/>
    <w:rsid w:val="00B54AC4"/>
    <w:rsid w:val="00B55D49"/>
    <w:rsid w:val="00B5786C"/>
    <w:rsid w:val="00B60AFA"/>
    <w:rsid w:val="00B628EE"/>
    <w:rsid w:val="00B636F4"/>
    <w:rsid w:val="00B64276"/>
    <w:rsid w:val="00B66241"/>
    <w:rsid w:val="00B66387"/>
    <w:rsid w:val="00B66F01"/>
    <w:rsid w:val="00B6734A"/>
    <w:rsid w:val="00B6785B"/>
    <w:rsid w:val="00B716E0"/>
    <w:rsid w:val="00B74B20"/>
    <w:rsid w:val="00B754C8"/>
    <w:rsid w:val="00B75CD5"/>
    <w:rsid w:val="00B75FBD"/>
    <w:rsid w:val="00B7724E"/>
    <w:rsid w:val="00B7736E"/>
    <w:rsid w:val="00B77D5D"/>
    <w:rsid w:val="00B80057"/>
    <w:rsid w:val="00B830ED"/>
    <w:rsid w:val="00B8410A"/>
    <w:rsid w:val="00B84E5A"/>
    <w:rsid w:val="00B85343"/>
    <w:rsid w:val="00B85763"/>
    <w:rsid w:val="00B86477"/>
    <w:rsid w:val="00B90AB5"/>
    <w:rsid w:val="00B91C8B"/>
    <w:rsid w:val="00B92BF9"/>
    <w:rsid w:val="00B94B85"/>
    <w:rsid w:val="00B94CA3"/>
    <w:rsid w:val="00B96995"/>
    <w:rsid w:val="00B969DA"/>
    <w:rsid w:val="00B9793E"/>
    <w:rsid w:val="00BA2A4E"/>
    <w:rsid w:val="00BA5B16"/>
    <w:rsid w:val="00BB008E"/>
    <w:rsid w:val="00BB08DF"/>
    <w:rsid w:val="00BB0AEE"/>
    <w:rsid w:val="00BB0BC9"/>
    <w:rsid w:val="00BB0CEC"/>
    <w:rsid w:val="00BB1569"/>
    <w:rsid w:val="00BB20FA"/>
    <w:rsid w:val="00BB3ECE"/>
    <w:rsid w:val="00BB61BF"/>
    <w:rsid w:val="00BB69A4"/>
    <w:rsid w:val="00BB73C6"/>
    <w:rsid w:val="00BC03AC"/>
    <w:rsid w:val="00BC1A4E"/>
    <w:rsid w:val="00BC1AFF"/>
    <w:rsid w:val="00BC2197"/>
    <w:rsid w:val="00BC2995"/>
    <w:rsid w:val="00BC3A1B"/>
    <w:rsid w:val="00BC5DBA"/>
    <w:rsid w:val="00BC5E93"/>
    <w:rsid w:val="00BC62F1"/>
    <w:rsid w:val="00BC6483"/>
    <w:rsid w:val="00BC6D21"/>
    <w:rsid w:val="00BC7EFF"/>
    <w:rsid w:val="00BC7FE6"/>
    <w:rsid w:val="00BD2EFE"/>
    <w:rsid w:val="00BD3EF8"/>
    <w:rsid w:val="00BD4236"/>
    <w:rsid w:val="00BD53EE"/>
    <w:rsid w:val="00BD56EF"/>
    <w:rsid w:val="00BD66BB"/>
    <w:rsid w:val="00BD673D"/>
    <w:rsid w:val="00BD6E02"/>
    <w:rsid w:val="00BE07AD"/>
    <w:rsid w:val="00BE07CD"/>
    <w:rsid w:val="00BE0A74"/>
    <w:rsid w:val="00BE0F08"/>
    <w:rsid w:val="00BE1455"/>
    <w:rsid w:val="00BE1A50"/>
    <w:rsid w:val="00BE21C1"/>
    <w:rsid w:val="00BE3C57"/>
    <w:rsid w:val="00BE445D"/>
    <w:rsid w:val="00BE4B66"/>
    <w:rsid w:val="00BE57EF"/>
    <w:rsid w:val="00BF071E"/>
    <w:rsid w:val="00BF264A"/>
    <w:rsid w:val="00BF27DD"/>
    <w:rsid w:val="00BF3095"/>
    <w:rsid w:val="00BF37AE"/>
    <w:rsid w:val="00BF3964"/>
    <w:rsid w:val="00BF4107"/>
    <w:rsid w:val="00BF573A"/>
    <w:rsid w:val="00BF7255"/>
    <w:rsid w:val="00BF765B"/>
    <w:rsid w:val="00C0247A"/>
    <w:rsid w:val="00C06986"/>
    <w:rsid w:val="00C108C8"/>
    <w:rsid w:val="00C116BF"/>
    <w:rsid w:val="00C13747"/>
    <w:rsid w:val="00C13C87"/>
    <w:rsid w:val="00C17627"/>
    <w:rsid w:val="00C17DD2"/>
    <w:rsid w:val="00C20A9C"/>
    <w:rsid w:val="00C20B80"/>
    <w:rsid w:val="00C21DC6"/>
    <w:rsid w:val="00C22BA0"/>
    <w:rsid w:val="00C23E5E"/>
    <w:rsid w:val="00C25B28"/>
    <w:rsid w:val="00C26AB5"/>
    <w:rsid w:val="00C31AA7"/>
    <w:rsid w:val="00C32722"/>
    <w:rsid w:val="00C32A03"/>
    <w:rsid w:val="00C33783"/>
    <w:rsid w:val="00C34090"/>
    <w:rsid w:val="00C353FD"/>
    <w:rsid w:val="00C35458"/>
    <w:rsid w:val="00C3555E"/>
    <w:rsid w:val="00C357EA"/>
    <w:rsid w:val="00C36177"/>
    <w:rsid w:val="00C365C3"/>
    <w:rsid w:val="00C36FEB"/>
    <w:rsid w:val="00C37E5B"/>
    <w:rsid w:val="00C41408"/>
    <w:rsid w:val="00C41413"/>
    <w:rsid w:val="00C4247E"/>
    <w:rsid w:val="00C42C06"/>
    <w:rsid w:val="00C435BD"/>
    <w:rsid w:val="00C442E8"/>
    <w:rsid w:val="00C461E4"/>
    <w:rsid w:val="00C47B92"/>
    <w:rsid w:val="00C50F80"/>
    <w:rsid w:val="00C52516"/>
    <w:rsid w:val="00C52B3F"/>
    <w:rsid w:val="00C55444"/>
    <w:rsid w:val="00C56AEE"/>
    <w:rsid w:val="00C574ED"/>
    <w:rsid w:val="00C6396B"/>
    <w:rsid w:val="00C63DA1"/>
    <w:rsid w:val="00C6421F"/>
    <w:rsid w:val="00C679D5"/>
    <w:rsid w:val="00C725F8"/>
    <w:rsid w:val="00C72AAA"/>
    <w:rsid w:val="00C72EB2"/>
    <w:rsid w:val="00C731AA"/>
    <w:rsid w:val="00C739CF"/>
    <w:rsid w:val="00C74C54"/>
    <w:rsid w:val="00C805F0"/>
    <w:rsid w:val="00C812D1"/>
    <w:rsid w:val="00C834C1"/>
    <w:rsid w:val="00C837E6"/>
    <w:rsid w:val="00C868F5"/>
    <w:rsid w:val="00C86BDF"/>
    <w:rsid w:val="00C86D3C"/>
    <w:rsid w:val="00C87078"/>
    <w:rsid w:val="00C870E7"/>
    <w:rsid w:val="00C87512"/>
    <w:rsid w:val="00C87B10"/>
    <w:rsid w:val="00C90115"/>
    <w:rsid w:val="00C90939"/>
    <w:rsid w:val="00C91B1D"/>
    <w:rsid w:val="00C924EF"/>
    <w:rsid w:val="00C92871"/>
    <w:rsid w:val="00C93568"/>
    <w:rsid w:val="00C93802"/>
    <w:rsid w:val="00C93E3E"/>
    <w:rsid w:val="00C9493D"/>
    <w:rsid w:val="00C95117"/>
    <w:rsid w:val="00C95900"/>
    <w:rsid w:val="00CA01B6"/>
    <w:rsid w:val="00CA02E2"/>
    <w:rsid w:val="00CA3822"/>
    <w:rsid w:val="00CA460C"/>
    <w:rsid w:val="00CA6293"/>
    <w:rsid w:val="00CA73A4"/>
    <w:rsid w:val="00CA7654"/>
    <w:rsid w:val="00CA7AC8"/>
    <w:rsid w:val="00CA7B96"/>
    <w:rsid w:val="00CB1068"/>
    <w:rsid w:val="00CB115F"/>
    <w:rsid w:val="00CB21FF"/>
    <w:rsid w:val="00CB27DF"/>
    <w:rsid w:val="00CB2CAC"/>
    <w:rsid w:val="00CB2F7A"/>
    <w:rsid w:val="00CB390D"/>
    <w:rsid w:val="00CB3DD8"/>
    <w:rsid w:val="00CB48FA"/>
    <w:rsid w:val="00CB581F"/>
    <w:rsid w:val="00CB5A51"/>
    <w:rsid w:val="00CB5B87"/>
    <w:rsid w:val="00CB6460"/>
    <w:rsid w:val="00CB6750"/>
    <w:rsid w:val="00CB6C45"/>
    <w:rsid w:val="00CB731A"/>
    <w:rsid w:val="00CC1F47"/>
    <w:rsid w:val="00CC22A9"/>
    <w:rsid w:val="00CC2B31"/>
    <w:rsid w:val="00CC3B09"/>
    <w:rsid w:val="00CC436D"/>
    <w:rsid w:val="00CC43E4"/>
    <w:rsid w:val="00CC5207"/>
    <w:rsid w:val="00CC5990"/>
    <w:rsid w:val="00CC6D2E"/>
    <w:rsid w:val="00CD03AF"/>
    <w:rsid w:val="00CD1282"/>
    <w:rsid w:val="00CD2B39"/>
    <w:rsid w:val="00CD3856"/>
    <w:rsid w:val="00CD438E"/>
    <w:rsid w:val="00CD454B"/>
    <w:rsid w:val="00CD4576"/>
    <w:rsid w:val="00CD4BFE"/>
    <w:rsid w:val="00CE067B"/>
    <w:rsid w:val="00CE0E05"/>
    <w:rsid w:val="00CE0E45"/>
    <w:rsid w:val="00CE2879"/>
    <w:rsid w:val="00CE3172"/>
    <w:rsid w:val="00CE3301"/>
    <w:rsid w:val="00CE357E"/>
    <w:rsid w:val="00CE39D1"/>
    <w:rsid w:val="00CE3BDD"/>
    <w:rsid w:val="00CE4B24"/>
    <w:rsid w:val="00CE55E4"/>
    <w:rsid w:val="00CE64E3"/>
    <w:rsid w:val="00CE6F62"/>
    <w:rsid w:val="00CE7150"/>
    <w:rsid w:val="00CF1968"/>
    <w:rsid w:val="00CF2AE6"/>
    <w:rsid w:val="00CF3F03"/>
    <w:rsid w:val="00CF5B41"/>
    <w:rsid w:val="00D0067F"/>
    <w:rsid w:val="00D01691"/>
    <w:rsid w:val="00D01A40"/>
    <w:rsid w:val="00D01C07"/>
    <w:rsid w:val="00D0369D"/>
    <w:rsid w:val="00D03A9D"/>
    <w:rsid w:val="00D0575A"/>
    <w:rsid w:val="00D06C82"/>
    <w:rsid w:val="00D07706"/>
    <w:rsid w:val="00D10327"/>
    <w:rsid w:val="00D1143F"/>
    <w:rsid w:val="00D12B2A"/>
    <w:rsid w:val="00D134D5"/>
    <w:rsid w:val="00D142CD"/>
    <w:rsid w:val="00D147E6"/>
    <w:rsid w:val="00D14887"/>
    <w:rsid w:val="00D21CAB"/>
    <w:rsid w:val="00D247C5"/>
    <w:rsid w:val="00D24840"/>
    <w:rsid w:val="00D31175"/>
    <w:rsid w:val="00D31B0A"/>
    <w:rsid w:val="00D32982"/>
    <w:rsid w:val="00D33CC4"/>
    <w:rsid w:val="00D33D6F"/>
    <w:rsid w:val="00D34133"/>
    <w:rsid w:val="00D34279"/>
    <w:rsid w:val="00D35B8F"/>
    <w:rsid w:val="00D35F97"/>
    <w:rsid w:val="00D36274"/>
    <w:rsid w:val="00D36C39"/>
    <w:rsid w:val="00D379C8"/>
    <w:rsid w:val="00D40D58"/>
    <w:rsid w:val="00D43212"/>
    <w:rsid w:val="00D43FA4"/>
    <w:rsid w:val="00D4448C"/>
    <w:rsid w:val="00D4555E"/>
    <w:rsid w:val="00D46004"/>
    <w:rsid w:val="00D4601C"/>
    <w:rsid w:val="00D46338"/>
    <w:rsid w:val="00D46772"/>
    <w:rsid w:val="00D47530"/>
    <w:rsid w:val="00D47CEC"/>
    <w:rsid w:val="00D51376"/>
    <w:rsid w:val="00D51B3E"/>
    <w:rsid w:val="00D55822"/>
    <w:rsid w:val="00D55BC1"/>
    <w:rsid w:val="00D601E3"/>
    <w:rsid w:val="00D61C4B"/>
    <w:rsid w:val="00D61D58"/>
    <w:rsid w:val="00D61FE7"/>
    <w:rsid w:val="00D628CA"/>
    <w:rsid w:val="00D635DC"/>
    <w:rsid w:val="00D641FD"/>
    <w:rsid w:val="00D64CFE"/>
    <w:rsid w:val="00D64FE2"/>
    <w:rsid w:val="00D66212"/>
    <w:rsid w:val="00D66503"/>
    <w:rsid w:val="00D6686E"/>
    <w:rsid w:val="00D7013C"/>
    <w:rsid w:val="00D7050C"/>
    <w:rsid w:val="00D735F0"/>
    <w:rsid w:val="00D738DD"/>
    <w:rsid w:val="00D73B3F"/>
    <w:rsid w:val="00D7440B"/>
    <w:rsid w:val="00D753B9"/>
    <w:rsid w:val="00D7721C"/>
    <w:rsid w:val="00D81304"/>
    <w:rsid w:val="00D81648"/>
    <w:rsid w:val="00D81846"/>
    <w:rsid w:val="00D831DC"/>
    <w:rsid w:val="00D83DAC"/>
    <w:rsid w:val="00D8532B"/>
    <w:rsid w:val="00D86297"/>
    <w:rsid w:val="00D86FC4"/>
    <w:rsid w:val="00D87645"/>
    <w:rsid w:val="00D93D2A"/>
    <w:rsid w:val="00D94B23"/>
    <w:rsid w:val="00D95D13"/>
    <w:rsid w:val="00D9729B"/>
    <w:rsid w:val="00D97517"/>
    <w:rsid w:val="00D97733"/>
    <w:rsid w:val="00D97895"/>
    <w:rsid w:val="00DA02FA"/>
    <w:rsid w:val="00DA05F4"/>
    <w:rsid w:val="00DA1BE5"/>
    <w:rsid w:val="00DA2C8A"/>
    <w:rsid w:val="00DA2EFD"/>
    <w:rsid w:val="00DA6C03"/>
    <w:rsid w:val="00DA76F3"/>
    <w:rsid w:val="00DA7794"/>
    <w:rsid w:val="00DA7894"/>
    <w:rsid w:val="00DB090F"/>
    <w:rsid w:val="00DB21A9"/>
    <w:rsid w:val="00DB2894"/>
    <w:rsid w:val="00DB386F"/>
    <w:rsid w:val="00DB67AA"/>
    <w:rsid w:val="00DB698D"/>
    <w:rsid w:val="00DB7709"/>
    <w:rsid w:val="00DB7B28"/>
    <w:rsid w:val="00DB7F4E"/>
    <w:rsid w:val="00DC036C"/>
    <w:rsid w:val="00DC12B8"/>
    <w:rsid w:val="00DC1F18"/>
    <w:rsid w:val="00DC2AD4"/>
    <w:rsid w:val="00DC3139"/>
    <w:rsid w:val="00DC44A9"/>
    <w:rsid w:val="00DC4E0B"/>
    <w:rsid w:val="00DC545A"/>
    <w:rsid w:val="00DC6136"/>
    <w:rsid w:val="00DD0316"/>
    <w:rsid w:val="00DD03C2"/>
    <w:rsid w:val="00DD0561"/>
    <w:rsid w:val="00DD0A0C"/>
    <w:rsid w:val="00DD0BAF"/>
    <w:rsid w:val="00DD1320"/>
    <w:rsid w:val="00DD15AF"/>
    <w:rsid w:val="00DD293B"/>
    <w:rsid w:val="00DD2BBF"/>
    <w:rsid w:val="00DD466A"/>
    <w:rsid w:val="00DD475C"/>
    <w:rsid w:val="00DD51ED"/>
    <w:rsid w:val="00DD51F4"/>
    <w:rsid w:val="00DD790E"/>
    <w:rsid w:val="00DD7CE3"/>
    <w:rsid w:val="00DE065A"/>
    <w:rsid w:val="00DE0A14"/>
    <w:rsid w:val="00DE1828"/>
    <w:rsid w:val="00DE244C"/>
    <w:rsid w:val="00DE4BB1"/>
    <w:rsid w:val="00DE5902"/>
    <w:rsid w:val="00DE5D70"/>
    <w:rsid w:val="00DE5EAB"/>
    <w:rsid w:val="00DE67E5"/>
    <w:rsid w:val="00DE706D"/>
    <w:rsid w:val="00DE710D"/>
    <w:rsid w:val="00DE75D3"/>
    <w:rsid w:val="00DE784B"/>
    <w:rsid w:val="00DE7D1A"/>
    <w:rsid w:val="00DF22F9"/>
    <w:rsid w:val="00DF3C92"/>
    <w:rsid w:val="00DF566B"/>
    <w:rsid w:val="00DF7197"/>
    <w:rsid w:val="00E00077"/>
    <w:rsid w:val="00E011D2"/>
    <w:rsid w:val="00E03A5D"/>
    <w:rsid w:val="00E07E38"/>
    <w:rsid w:val="00E12312"/>
    <w:rsid w:val="00E13EF0"/>
    <w:rsid w:val="00E1454E"/>
    <w:rsid w:val="00E14628"/>
    <w:rsid w:val="00E152F0"/>
    <w:rsid w:val="00E157E8"/>
    <w:rsid w:val="00E15B6A"/>
    <w:rsid w:val="00E15C07"/>
    <w:rsid w:val="00E16B4B"/>
    <w:rsid w:val="00E1751B"/>
    <w:rsid w:val="00E206E2"/>
    <w:rsid w:val="00E21C01"/>
    <w:rsid w:val="00E23C09"/>
    <w:rsid w:val="00E240A7"/>
    <w:rsid w:val="00E24246"/>
    <w:rsid w:val="00E278BD"/>
    <w:rsid w:val="00E27A99"/>
    <w:rsid w:val="00E27BE2"/>
    <w:rsid w:val="00E31699"/>
    <w:rsid w:val="00E31A8B"/>
    <w:rsid w:val="00E34C5E"/>
    <w:rsid w:val="00E35182"/>
    <w:rsid w:val="00E353D5"/>
    <w:rsid w:val="00E35413"/>
    <w:rsid w:val="00E35BA9"/>
    <w:rsid w:val="00E35FFD"/>
    <w:rsid w:val="00E373C7"/>
    <w:rsid w:val="00E40333"/>
    <w:rsid w:val="00E4088C"/>
    <w:rsid w:val="00E42BA9"/>
    <w:rsid w:val="00E42E57"/>
    <w:rsid w:val="00E438F7"/>
    <w:rsid w:val="00E43956"/>
    <w:rsid w:val="00E43F67"/>
    <w:rsid w:val="00E4407F"/>
    <w:rsid w:val="00E4439C"/>
    <w:rsid w:val="00E45DB2"/>
    <w:rsid w:val="00E45E95"/>
    <w:rsid w:val="00E479B1"/>
    <w:rsid w:val="00E50CBE"/>
    <w:rsid w:val="00E5115A"/>
    <w:rsid w:val="00E520DF"/>
    <w:rsid w:val="00E52166"/>
    <w:rsid w:val="00E53C41"/>
    <w:rsid w:val="00E5498D"/>
    <w:rsid w:val="00E54BDB"/>
    <w:rsid w:val="00E54D07"/>
    <w:rsid w:val="00E55B03"/>
    <w:rsid w:val="00E5653A"/>
    <w:rsid w:val="00E56B1F"/>
    <w:rsid w:val="00E57599"/>
    <w:rsid w:val="00E57D2F"/>
    <w:rsid w:val="00E6139F"/>
    <w:rsid w:val="00E61ABB"/>
    <w:rsid w:val="00E63C29"/>
    <w:rsid w:val="00E6443D"/>
    <w:rsid w:val="00E64853"/>
    <w:rsid w:val="00E64AE1"/>
    <w:rsid w:val="00E667B7"/>
    <w:rsid w:val="00E667DF"/>
    <w:rsid w:val="00E66A4D"/>
    <w:rsid w:val="00E723B9"/>
    <w:rsid w:val="00E72798"/>
    <w:rsid w:val="00E75301"/>
    <w:rsid w:val="00E754FF"/>
    <w:rsid w:val="00E75C7C"/>
    <w:rsid w:val="00E75F56"/>
    <w:rsid w:val="00E769DE"/>
    <w:rsid w:val="00E77118"/>
    <w:rsid w:val="00E77D94"/>
    <w:rsid w:val="00E77EF8"/>
    <w:rsid w:val="00E800ED"/>
    <w:rsid w:val="00E80A4E"/>
    <w:rsid w:val="00E81245"/>
    <w:rsid w:val="00E8136B"/>
    <w:rsid w:val="00E81BDA"/>
    <w:rsid w:val="00E83343"/>
    <w:rsid w:val="00E83462"/>
    <w:rsid w:val="00E83491"/>
    <w:rsid w:val="00E84688"/>
    <w:rsid w:val="00E84BA6"/>
    <w:rsid w:val="00E85384"/>
    <w:rsid w:val="00E91569"/>
    <w:rsid w:val="00E9242C"/>
    <w:rsid w:val="00E93765"/>
    <w:rsid w:val="00E94B85"/>
    <w:rsid w:val="00E9675D"/>
    <w:rsid w:val="00E9731E"/>
    <w:rsid w:val="00E975CD"/>
    <w:rsid w:val="00EA12A6"/>
    <w:rsid w:val="00EA175C"/>
    <w:rsid w:val="00EA1963"/>
    <w:rsid w:val="00EA1EF5"/>
    <w:rsid w:val="00EA21F5"/>
    <w:rsid w:val="00EA236C"/>
    <w:rsid w:val="00EA2376"/>
    <w:rsid w:val="00EA2520"/>
    <w:rsid w:val="00EA32C2"/>
    <w:rsid w:val="00EA4FA4"/>
    <w:rsid w:val="00EA5065"/>
    <w:rsid w:val="00EA6164"/>
    <w:rsid w:val="00EB0FBD"/>
    <w:rsid w:val="00EB216D"/>
    <w:rsid w:val="00EB275E"/>
    <w:rsid w:val="00EB3FD2"/>
    <w:rsid w:val="00EB4AD9"/>
    <w:rsid w:val="00EB55FD"/>
    <w:rsid w:val="00EB5F26"/>
    <w:rsid w:val="00EB6D20"/>
    <w:rsid w:val="00EB732E"/>
    <w:rsid w:val="00EC0A6A"/>
    <w:rsid w:val="00EC11B0"/>
    <w:rsid w:val="00EC1D32"/>
    <w:rsid w:val="00EC1E6B"/>
    <w:rsid w:val="00EC214E"/>
    <w:rsid w:val="00EC2AA3"/>
    <w:rsid w:val="00EC5366"/>
    <w:rsid w:val="00EC66A6"/>
    <w:rsid w:val="00EC7055"/>
    <w:rsid w:val="00EC7AF0"/>
    <w:rsid w:val="00ED026F"/>
    <w:rsid w:val="00ED0938"/>
    <w:rsid w:val="00ED1022"/>
    <w:rsid w:val="00ED3979"/>
    <w:rsid w:val="00ED3C5C"/>
    <w:rsid w:val="00ED50D9"/>
    <w:rsid w:val="00ED6460"/>
    <w:rsid w:val="00ED6878"/>
    <w:rsid w:val="00EE234B"/>
    <w:rsid w:val="00EE28B7"/>
    <w:rsid w:val="00EE317F"/>
    <w:rsid w:val="00EE388E"/>
    <w:rsid w:val="00EE4AF5"/>
    <w:rsid w:val="00EE4E54"/>
    <w:rsid w:val="00EE588C"/>
    <w:rsid w:val="00EE5A87"/>
    <w:rsid w:val="00EE652E"/>
    <w:rsid w:val="00EE78C5"/>
    <w:rsid w:val="00EF0CEC"/>
    <w:rsid w:val="00EF11E3"/>
    <w:rsid w:val="00EF4A5B"/>
    <w:rsid w:val="00EF4D02"/>
    <w:rsid w:val="00EF4FC0"/>
    <w:rsid w:val="00EF6BBF"/>
    <w:rsid w:val="00F00959"/>
    <w:rsid w:val="00F01720"/>
    <w:rsid w:val="00F021B0"/>
    <w:rsid w:val="00F02837"/>
    <w:rsid w:val="00F0353D"/>
    <w:rsid w:val="00F04ED2"/>
    <w:rsid w:val="00F0697D"/>
    <w:rsid w:val="00F06987"/>
    <w:rsid w:val="00F11564"/>
    <w:rsid w:val="00F12D2C"/>
    <w:rsid w:val="00F1307C"/>
    <w:rsid w:val="00F14D0E"/>
    <w:rsid w:val="00F176E4"/>
    <w:rsid w:val="00F17841"/>
    <w:rsid w:val="00F179C8"/>
    <w:rsid w:val="00F17C2F"/>
    <w:rsid w:val="00F204CA"/>
    <w:rsid w:val="00F218B7"/>
    <w:rsid w:val="00F23A43"/>
    <w:rsid w:val="00F24735"/>
    <w:rsid w:val="00F27611"/>
    <w:rsid w:val="00F306CB"/>
    <w:rsid w:val="00F32617"/>
    <w:rsid w:val="00F34E07"/>
    <w:rsid w:val="00F34E31"/>
    <w:rsid w:val="00F352A8"/>
    <w:rsid w:val="00F35507"/>
    <w:rsid w:val="00F41981"/>
    <w:rsid w:val="00F41D96"/>
    <w:rsid w:val="00F42EB2"/>
    <w:rsid w:val="00F43AFC"/>
    <w:rsid w:val="00F44147"/>
    <w:rsid w:val="00F4450F"/>
    <w:rsid w:val="00F44F9B"/>
    <w:rsid w:val="00F45F01"/>
    <w:rsid w:val="00F4634D"/>
    <w:rsid w:val="00F47056"/>
    <w:rsid w:val="00F4727D"/>
    <w:rsid w:val="00F50EFC"/>
    <w:rsid w:val="00F51AF5"/>
    <w:rsid w:val="00F51BF8"/>
    <w:rsid w:val="00F52D8F"/>
    <w:rsid w:val="00F53A40"/>
    <w:rsid w:val="00F541ED"/>
    <w:rsid w:val="00F56BBF"/>
    <w:rsid w:val="00F56CB2"/>
    <w:rsid w:val="00F573A4"/>
    <w:rsid w:val="00F57B24"/>
    <w:rsid w:val="00F57ED5"/>
    <w:rsid w:val="00F603FB"/>
    <w:rsid w:val="00F6057B"/>
    <w:rsid w:val="00F62A09"/>
    <w:rsid w:val="00F65C63"/>
    <w:rsid w:val="00F66EB1"/>
    <w:rsid w:val="00F74355"/>
    <w:rsid w:val="00F7694E"/>
    <w:rsid w:val="00F76AB6"/>
    <w:rsid w:val="00F776B8"/>
    <w:rsid w:val="00F81B50"/>
    <w:rsid w:val="00F826BB"/>
    <w:rsid w:val="00F82FEC"/>
    <w:rsid w:val="00F835EC"/>
    <w:rsid w:val="00F84483"/>
    <w:rsid w:val="00F84E24"/>
    <w:rsid w:val="00F85AFB"/>
    <w:rsid w:val="00F86BBB"/>
    <w:rsid w:val="00F87307"/>
    <w:rsid w:val="00F87616"/>
    <w:rsid w:val="00F901A0"/>
    <w:rsid w:val="00F916E8"/>
    <w:rsid w:val="00F92B05"/>
    <w:rsid w:val="00F92BED"/>
    <w:rsid w:val="00F94DF5"/>
    <w:rsid w:val="00F955DD"/>
    <w:rsid w:val="00F96579"/>
    <w:rsid w:val="00F96632"/>
    <w:rsid w:val="00F966CE"/>
    <w:rsid w:val="00F968CA"/>
    <w:rsid w:val="00F96E94"/>
    <w:rsid w:val="00F97D18"/>
    <w:rsid w:val="00FA0625"/>
    <w:rsid w:val="00FA081E"/>
    <w:rsid w:val="00FA0C26"/>
    <w:rsid w:val="00FA0C81"/>
    <w:rsid w:val="00FA2DB6"/>
    <w:rsid w:val="00FA59D6"/>
    <w:rsid w:val="00FA5CF5"/>
    <w:rsid w:val="00FA6529"/>
    <w:rsid w:val="00FA6847"/>
    <w:rsid w:val="00FA6F16"/>
    <w:rsid w:val="00FB24FC"/>
    <w:rsid w:val="00FB321A"/>
    <w:rsid w:val="00FB47F7"/>
    <w:rsid w:val="00FB4C86"/>
    <w:rsid w:val="00FB56D4"/>
    <w:rsid w:val="00FB5B78"/>
    <w:rsid w:val="00FB5C31"/>
    <w:rsid w:val="00FB6226"/>
    <w:rsid w:val="00FB6D26"/>
    <w:rsid w:val="00FB6FA9"/>
    <w:rsid w:val="00FB73CF"/>
    <w:rsid w:val="00FB7735"/>
    <w:rsid w:val="00FB7E32"/>
    <w:rsid w:val="00FC048D"/>
    <w:rsid w:val="00FC0B3E"/>
    <w:rsid w:val="00FC1032"/>
    <w:rsid w:val="00FC12BF"/>
    <w:rsid w:val="00FC39CC"/>
    <w:rsid w:val="00FC4232"/>
    <w:rsid w:val="00FC44C6"/>
    <w:rsid w:val="00FC5007"/>
    <w:rsid w:val="00FC517E"/>
    <w:rsid w:val="00FC5E74"/>
    <w:rsid w:val="00FC671B"/>
    <w:rsid w:val="00FD1CCD"/>
    <w:rsid w:val="00FD2409"/>
    <w:rsid w:val="00FD2BFA"/>
    <w:rsid w:val="00FD2DD1"/>
    <w:rsid w:val="00FD2DD8"/>
    <w:rsid w:val="00FD46A9"/>
    <w:rsid w:val="00FD4766"/>
    <w:rsid w:val="00FD680D"/>
    <w:rsid w:val="00FD7A33"/>
    <w:rsid w:val="00FE1129"/>
    <w:rsid w:val="00FE33B2"/>
    <w:rsid w:val="00FE4132"/>
    <w:rsid w:val="00FE433C"/>
    <w:rsid w:val="00FE4D6C"/>
    <w:rsid w:val="00FE5AFA"/>
    <w:rsid w:val="00FE703E"/>
    <w:rsid w:val="00FE7618"/>
    <w:rsid w:val="00FF1213"/>
    <w:rsid w:val="00FF1371"/>
    <w:rsid w:val="00FF2065"/>
    <w:rsid w:val="00FF3E2D"/>
    <w:rsid w:val="00FF4122"/>
    <w:rsid w:val="00FF4958"/>
    <w:rsid w:val="00FF502F"/>
    <w:rsid w:val="00FF5476"/>
    <w:rsid w:val="00FF7113"/>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479B1"/>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basedOn w:val="Normaallaad"/>
    <w:qFormat/>
    <w:rsid w:val="00D33D6F"/>
    <w:pPr>
      <w:ind w:left="720"/>
      <w:contextualSpacing/>
    </w:pPr>
  </w:style>
  <w:style w:type="character" w:styleId="Lahendamatamainimine">
    <w:name w:val="Unresolved Mention"/>
    <w:basedOn w:val="Liguvaikefont"/>
    <w:uiPriority w:val="99"/>
    <w:semiHidden/>
    <w:unhideWhenUsed/>
    <w:rsid w:val="007421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taivo.lehesmets@rmk.ee" TargetMode="External"/><Relationship Id="rId4" Type="http://schemas.openxmlformats.org/officeDocument/2006/relationships/settings" Target="settings.xml"/><Relationship Id="rId9" Type="http://schemas.openxmlformats.org/officeDocument/2006/relationships/hyperlink" Target="mailto:taivo.lehesmets@rmk.ee"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821624-894A-4534-BE06-65A3A05C26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6652</TotalTime>
  <Pages>6</Pages>
  <Words>2818</Words>
  <Characters>16067</Characters>
  <Application>Microsoft Office Word</Application>
  <DocSecurity>0</DocSecurity>
  <Lines>133</Lines>
  <Paragraphs>37</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18848</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Reelika Sirge</cp:lastModifiedBy>
  <cp:revision>393</cp:revision>
  <cp:lastPrinted>2009-10-14T12:22:00Z</cp:lastPrinted>
  <dcterms:created xsi:type="dcterms:W3CDTF">2016-02-29T13:26:00Z</dcterms:created>
  <dcterms:modified xsi:type="dcterms:W3CDTF">2023-03-22T08:55:00Z</dcterms:modified>
</cp:coreProperties>
</file>